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0F28D7" w14:textId="33CA4D13" w:rsidR="00276558" w:rsidRPr="00E37B75" w:rsidRDefault="00325BEB" w:rsidP="00325BEB">
      <w:pPr>
        <w:rPr>
          <w:rFonts w:ascii="Arial" w:hAnsi="Arial" w:cs="Arial"/>
          <w:sz w:val="22"/>
          <w:szCs w:val="22"/>
          <w:highlight w:val="green"/>
        </w:rPr>
      </w:pPr>
      <w:r w:rsidRPr="00E37B75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B8BCAE2" wp14:editId="34D8A105">
            <wp:simplePos x="0" y="0"/>
            <wp:positionH relativeFrom="page">
              <wp:align>right</wp:align>
            </wp:positionH>
            <wp:positionV relativeFrom="paragraph">
              <wp:posOffset>-895350</wp:posOffset>
            </wp:positionV>
            <wp:extent cx="8001437" cy="1152525"/>
            <wp:effectExtent l="0" t="0" r="0" b="0"/>
            <wp:wrapNone/>
            <wp:docPr id="3" name="Slika 3" descr="C:\Users\Romikron\Desktop\dopis_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ikron\Desktop\dopis_o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437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9EAD47" w14:textId="77777777" w:rsidR="005C4D3F" w:rsidRPr="00E37B75" w:rsidRDefault="007838F1" w:rsidP="00A55E50">
      <w:pPr>
        <w:pStyle w:val="Naslov1"/>
        <w:jc w:val="center"/>
        <w:rPr>
          <w:sz w:val="22"/>
          <w:szCs w:val="22"/>
        </w:rPr>
      </w:pPr>
      <w:bookmarkStart w:id="0" w:name="_Toc40872342"/>
      <w:r w:rsidRPr="00E37B75">
        <w:rPr>
          <w:sz w:val="22"/>
          <w:szCs w:val="22"/>
        </w:rPr>
        <w:t>PRIJAVNI OBRAZEC</w:t>
      </w:r>
      <w:bookmarkEnd w:id="0"/>
    </w:p>
    <w:p w14:paraId="446A494B" w14:textId="77777777" w:rsidR="007838F1" w:rsidRPr="00E37B75" w:rsidRDefault="007838F1">
      <w:pPr>
        <w:pStyle w:val="Telobesedila21"/>
        <w:rPr>
          <w:rFonts w:ascii="Arial" w:hAnsi="Arial" w:cs="Arial"/>
          <w:b/>
          <w:sz w:val="22"/>
          <w:szCs w:val="22"/>
        </w:rPr>
      </w:pPr>
    </w:p>
    <w:p w14:paraId="3C8AAD8B" w14:textId="77777777" w:rsidR="00166708" w:rsidRPr="00E37B75" w:rsidRDefault="00166708">
      <w:pPr>
        <w:pStyle w:val="Naslov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 xml:space="preserve">1. OSNOVNI PODATKI </w:t>
      </w:r>
      <w:r w:rsidR="002544BF" w:rsidRPr="00E37B75">
        <w:rPr>
          <w:rFonts w:ascii="Arial" w:hAnsi="Arial" w:cs="Arial"/>
          <w:sz w:val="22"/>
          <w:szCs w:val="22"/>
          <w:u w:val="single"/>
        </w:rPr>
        <w:t xml:space="preserve">O </w:t>
      </w:r>
      <w:r w:rsidR="00722500" w:rsidRPr="00E37B75">
        <w:rPr>
          <w:rFonts w:ascii="Arial" w:hAnsi="Arial" w:cs="Arial"/>
          <w:sz w:val="22"/>
          <w:szCs w:val="22"/>
          <w:u w:val="single"/>
        </w:rPr>
        <w:t>TURISTIČNEM DRUŠTVU</w:t>
      </w:r>
    </w:p>
    <w:p w14:paraId="2F308B88" w14:textId="77777777" w:rsidR="00166708" w:rsidRPr="00E37B75" w:rsidRDefault="00166708">
      <w:pPr>
        <w:rPr>
          <w:rFonts w:ascii="Arial" w:hAnsi="Arial" w:cs="Arial"/>
          <w:sz w:val="22"/>
          <w:szCs w:val="22"/>
        </w:rPr>
      </w:pPr>
    </w:p>
    <w:tbl>
      <w:tblPr>
        <w:tblW w:w="92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8889"/>
      </w:tblGrid>
      <w:tr w:rsidR="00DF605D" w:rsidRPr="00E37B75" w14:paraId="786E9BB5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B8AB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8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7745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Naziv:  </w:t>
            </w:r>
          </w:p>
        </w:tc>
      </w:tr>
      <w:tr w:rsidR="00DF605D" w:rsidRPr="00E37B75" w14:paraId="6B53C241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6285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5438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Naslov: </w:t>
            </w:r>
          </w:p>
        </w:tc>
      </w:tr>
      <w:tr w:rsidR="00DF605D" w:rsidRPr="00E37B75" w14:paraId="2290EE98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369F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20BE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Matična številka: </w:t>
            </w:r>
          </w:p>
        </w:tc>
      </w:tr>
      <w:tr w:rsidR="00DF605D" w:rsidRPr="00E37B75" w14:paraId="0CE7C65D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0154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D19F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Davčna številka: </w:t>
            </w:r>
          </w:p>
        </w:tc>
      </w:tr>
      <w:tr w:rsidR="00DF605D" w:rsidRPr="00E37B75" w14:paraId="20C6F0EB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8C2B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11CE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Elektronski naslov: </w:t>
            </w:r>
          </w:p>
        </w:tc>
      </w:tr>
      <w:tr w:rsidR="00C34F13" w:rsidRPr="00E37B75" w14:paraId="35CCDE65" w14:textId="77777777" w:rsidTr="00C34F13">
        <w:trPr>
          <w:trHeight w:val="441"/>
          <w:jc w:val="center"/>
        </w:trPr>
        <w:tc>
          <w:tcPr>
            <w:tcW w:w="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1C20" w14:textId="77777777" w:rsidR="00C34F13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6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A64E" w14:textId="77777777" w:rsidR="00C34F13" w:rsidRPr="00E37B75" w:rsidRDefault="00C34F13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Ime in priimek zakonitega zastopnika:  </w:t>
            </w:r>
          </w:p>
        </w:tc>
      </w:tr>
      <w:tr w:rsidR="00C34F13" w:rsidRPr="00E37B75" w14:paraId="46E59D4F" w14:textId="77777777" w:rsidTr="00C34F13">
        <w:trPr>
          <w:trHeight w:val="441"/>
          <w:jc w:val="center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C9D4A" w14:textId="77777777" w:rsidR="00C34F13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D622" w14:textId="77777777" w:rsidR="00C34F13" w:rsidRPr="00E37B75" w:rsidRDefault="00C34F13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Telefon:</w:t>
            </w:r>
          </w:p>
        </w:tc>
      </w:tr>
      <w:tr w:rsidR="00C34F13" w:rsidRPr="00E37B75" w14:paraId="6F940188" w14:textId="77777777" w:rsidTr="00C34F13">
        <w:trPr>
          <w:trHeight w:val="441"/>
          <w:jc w:val="center"/>
        </w:trPr>
        <w:tc>
          <w:tcPr>
            <w:tcW w:w="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BA0F" w14:textId="77777777" w:rsidR="00C34F13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7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D3E6" w14:textId="77777777" w:rsidR="00C34F13" w:rsidRPr="00E37B75" w:rsidRDefault="00C34F13" w:rsidP="00BD1B8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Ime in priimek kontaktne osebe za zadeve javnega razpisa:</w:t>
            </w:r>
          </w:p>
        </w:tc>
      </w:tr>
      <w:tr w:rsidR="00C34F13" w:rsidRPr="00E37B75" w14:paraId="16068013" w14:textId="77777777" w:rsidTr="00E65AB7">
        <w:trPr>
          <w:trHeight w:val="441"/>
          <w:jc w:val="center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BCAA" w14:textId="77777777" w:rsidR="00C34F13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7BC9" w14:textId="77777777" w:rsidR="00C34F13" w:rsidRPr="00E37B75" w:rsidRDefault="00C34F13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Telefon: </w:t>
            </w:r>
          </w:p>
        </w:tc>
      </w:tr>
      <w:tr w:rsidR="00DF605D" w:rsidRPr="00E37B75" w14:paraId="4A7C073A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1945" w14:textId="77777777" w:rsidR="00A55E50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8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20AA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Številka TRR:  </w:t>
            </w:r>
          </w:p>
        </w:tc>
      </w:tr>
      <w:tr w:rsidR="00DF605D" w:rsidRPr="00E37B75" w14:paraId="741D9AB6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2460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245B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Transakcijski račun odprt pri banki: </w:t>
            </w:r>
          </w:p>
        </w:tc>
      </w:tr>
    </w:tbl>
    <w:p w14:paraId="2EC52870" w14:textId="77777777" w:rsidR="00166708" w:rsidRPr="00E37B75" w:rsidRDefault="00166708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CAD0EF4" w14:textId="77777777" w:rsidR="00BD1B83" w:rsidRPr="00E37B75" w:rsidRDefault="00BD1B8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76237E4E" w14:textId="77777777" w:rsidR="00166708" w:rsidRPr="00E37B75" w:rsidRDefault="00166708">
      <w:pPr>
        <w:rPr>
          <w:rFonts w:ascii="Arial" w:hAnsi="Arial" w:cs="Arial"/>
          <w:sz w:val="22"/>
          <w:szCs w:val="22"/>
        </w:rPr>
      </w:pPr>
    </w:p>
    <w:p w14:paraId="4AB1641B" w14:textId="188F9574" w:rsidR="00166708" w:rsidRPr="00E37B75" w:rsidRDefault="00166708">
      <w:pPr>
        <w:pStyle w:val="Naslov4"/>
        <w:ind w:left="0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2</w:t>
      </w:r>
      <w:r w:rsidR="00C34F13" w:rsidRPr="00E37B75">
        <w:rPr>
          <w:rFonts w:ascii="Arial" w:hAnsi="Arial" w:cs="Arial"/>
          <w:sz w:val="22"/>
          <w:szCs w:val="22"/>
          <w:u w:val="single"/>
        </w:rPr>
        <w:t xml:space="preserve">. PODATKI O ČLANSTVU V </w:t>
      </w:r>
      <w:r w:rsidR="00DF32B0" w:rsidRPr="00E37B75">
        <w:rPr>
          <w:rFonts w:ascii="Arial" w:hAnsi="Arial" w:cs="Arial"/>
          <w:sz w:val="22"/>
          <w:szCs w:val="22"/>
          <w:u w:val="single"/>
        </w:rPr>
        <w:t>LETU 202</w:t>
      </w:r>
      <w:r w:rsidR="00900BDF">
        <w:rPr>
          <w:rFonts w:ascii="Arial" w:hAnsi="Arial" w:cs="Arial"/>
          <w:sz w:val="22"/>
          <w:szCs w:val="22"/>
          <w:u w:val="single"/>
        </w:rPr>
        <w:t>6</w:t>
      </w:r>
    </w:p>
    <w:p w14:paraId="5EEFB44E" w14:textId="675FF348" w:rsidR="00BD1B83" w:rsidRPr="00E37B75" w:rsidRDefault="00BD1B83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6"/>
        <w:gridCol w:w="2509"/>
      </w:tblGrid>
      <w:tr w:rsidR="00EC479C" w:rsidRPr="00E37B75" w14:paraId="379F58A2" w14:textId="77777777" w:rsidTr="002C3DD3">
        <w:trPr>
          <w:cantSplit/>
          <w:trHeight w:hRule="exact" w:val="364"/>
        </w:trPr>
        <w:tc>
          <w:tcPr>
            <w:tcW w:w="2336" w:type="dxa"/>
          </w:tcPr>
          <w:p w14:paraId="2CE4F6CB" w14:textId="77777777" w:rsidR="00EC479C" w:rsidRPr="00E37B75" w:rsidRDefault="00A55E50" w:rsidP="00A55E50">
            <w:pPr>
              <w:pStyle w:val="Vsebinatabele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Člani društva</w:t>
            </w:r>
          </w:p>
        </w:tc>
        <w:tc>
          <w:tcPr>
            <w:tcW w:w="2509" w:type="dxa"/>
          </w:tcPr>
          <w:p w14:paraId="66DC9725" w14:textId="77777777" w:rsidR="00EC479C" w:rsidRPr="00E37B75" w:rsidRDefault="00A55E50" w:rsidP="00943222">
            <w:pPr>
              <w:pStyle w:val="Vsebinatabele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Število</w:t>
            </w:r>
          </w:p>
        </w:tc>
      </w:tr>
      <w:tr w:rsidR="00EC479C" w:rsidRPr="00E37B75" w14:paraId="61BB8F0E" w14:textId="77777777" w:rsidTr="002C3DD3">
        <w:trPr>
          <w:cantSplit/>
          <w:trHeight w:hRule="exact" w:val="364"/>
        </w:trPr>
        <w:tc>
          <w:tcPr>
            <w:tcW w:w="2336" w:type="dxa"/>
          </w:tcPr>
          <w:p w14:paraId="771811CB" w14:textId="77777777" w:rsidR="00EC479C" w:rsidRPr="00E37B75" w:rsidRDefault="00EC479C">
            <w:pPr>
              <w:pStyle w:val="Vsebinatabele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- odrasli člani</w:t>
            </w:r>
          </w:p>
        </w:tc>
        <w:tc>
          <w:tcPr>
            <w:tcW w:w="2509" w:type="dxa"/>
          </w:tcPr>
          <w:p w14:paraId="716F9BDE" w14:textId="77777777" w:rsidR="00EC479C" w:rsidRPr="00E37B75" w:rsidRDefault="00EC479C">
            <w:pPr>
              <w:pStyle w:val="Vsebinatabele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79C" w:rsidRPr="00E37B75" w14:paraId="7A39CBEB" w14:textId="77777777" w:rsidTr="002C3DD3">
        <w:trPr>
          <w:cantSplit/>
        </w:trPr>
        <w:tc>
          <w:tcPr>
            <w:tcW w:w="2336" w:type="dxa"/>
          </w:tcPr>
          <w:p w14:paraId="736BEC37" w14:textId="77777777" w:rsidR="00EC479C" w:rsidRPr="00E37B75" w:rsidRDefault="00EC479C">
            <w:pPr>
              <w:pStyle w:val="Vsebinatabele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- člani mlajši od 18 let</w:t>
            </w:r>
          </w:p>
        </w:tc>
        <w:tc>
          <w:tcPr>
            <w:tcW w:w="2509" w:type="dxa"/>
          </w:tcPr>
          <w:p w14:paraId="0E51FBE9" w14:textId="77777777" w:rsidR="00EC479C" w:rsidRPr="00E37B75" w:rsidRDefault="00EC479C">
            <w:pPr>
              <w:pStyle w:val="Vsebinatabele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50F201" w14:textId="77777777" w:rsidR="00166708" w:rsidRPr="00E37B75" w:rsidRDefault="00166708">
      <w:pPr>
        <w:rPr>
          <w:rFonts w:ascii="Arial" w:hAnsi="Arial" w:cs="Arial"/>
          <w:sz w:val="22"/>
          <w:szCs w:val="22"/>
        </w:rPr>
      </w:pPr>
    </w:p>
    <w:p w14:paraId="3A60DF1D" w14:textId="35DB5003" w:rsidR="00A55E50" w:rsidRDefault="00A55E50">
      <w:pPr>
        <w:rPr>
          <w:rFonts w:ascii="Arial" w:hAnsi="Arial" w:cs="Arial"/>
          <w:sz w:val="22"/>
          <w:szCs w:val="22"/>
        </w:rPr>
      </w:pPr>
    </w:p>
    <w:p w14:paraId="39996120" w14:textId="67A0129F" w:rsidR="00E37B75" w:rsidRDefault="00E37B75">
      <w:pPr>
        <w:rPr>
          <w:rFonts w:ascii="Arial" w:hAnsi="Arial" w:cs="Arial"/>
          <w:sz w:val="22"/>
          <w:szCs w:val="22"/>
        </w:rPr>
      </w:pPr>
    </w:p>
    <w:p w14:paraId="02F74AC9" w14:textId="77777777" w:rsidR="00E37B75" w:rsidRPr="00E37B75" w:rsidRDefault="00E37B75">
      <w:pPr>
        <w:rPr>
          <w:rFonts w:ascii="Arial" w:hAnsi="Arial" w:cs="Arial"/>
          <w:sz w:val="22"/>
          <w:szCs w:val="22"/>
        </w:rPr>
      </w:pPr>
    </w:p>
    <w:p w14:paraId="315C31B4" w14:textId="77777777" w:rsidR="00BD1B83" w:rsidRPr="00E37B75" w:rsidRDefault="00BD1B83">
      <w:pPr>
        <w:rPr>
          <w:rFonts w:ascii="Arial" w:hAnsi="Arial" w:cs="Arial"/>
          <w:sz w:val="22"/>
          <w:szCs w:val="22"/>
        </w:rPr>
      </w:pPr>
    </w:p>
    <w:p w14:paraId="38EB9BE2" w14:textId="77777777" w:rsidR="00A55E50" w:rsidRPr="00E37B75" w:rsidRDefault="00A55E50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V ____________________, dne     _________________</w:t>
      </w:r>
    </w:p>
    <w:p w14:paraId="41C8109B" w14:textId="77777777" w:rsidR="00166708" w:rsidRPr="00E37B75" w:rsidRDefault="00166708">
      <w:pPr>
        <w:pStyle w:val="Telobesedila"/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3331EC8A" w14:textId="77777777" w:rsidR="00BD1B83" w:rsidRPr="00E37B75" w:rsidRDefault="00BD1B83">
      <w:pPr>
        <w:rPr>
          <w:rFonts w:ascii="Arial" w:hAnsi="Arial" w:cs="Arial"/>
          <w:sz w:val="22"/>
          <w:szCs w:val="22"/>
        </w:rPr>
      </w:pPr>
    </w:p>
    <w:p w14:paraId="1D4C48FF" w14:textId="77777777" w:rsidR="00BD1B83" w:rsidRPr="00E37B75" w:rsidRDefault="00BD1B83">
      <w:pPr>
        <w:rPr>
          <w:rFonts w:ascii="Arial" w:hAnsi="Arial" w:cs="Arial"/>
          <w:sz w:val="22"/>
          <w:szCs w:val="22"/>
        </w:rPr>
      </w:pPr>
    </w:p>
    <w:p w14:paraId="12991078" w14:textId="77777777" w:rsidR="00BD1B83" w:rsidRPr="00E37B75" w:rsidRDefault="00BD1B83">
      <w:pPr>
        <w:rPr>
          <w:rFonts w:ascii="Arial" w:hAnsi="Arial" w:cs="Arial"/>
          <w:sz w:val="22"/>
          <w:szCs w:val="22"/>
        </w:rPr>
      </w:pPr>
    </w:p>
    <w:p w14:paraId="1519770E" w14:textId="77777777" w:rsidR="00166708" w:rsidRPr="00E37B75" w:rsidRDefault="00B74B3F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Ime in p</w:t>
      </w:r>
      <w:r w:rsidR="00A55E50" w:rsidRPr="00E37B75">
        <w:rPr>
          <w:rFonts w:ascii="Arial" w:hAnsi="Arial" w:cs="Arial"/>
          <w:sz w:val="22"/>
          <w:szCs w:val="22"/>
        </w:rPr>
        <w:t xml:space="preserve">riimek </w:t>
      </w:r>
      <w:r w:rsidR="00166708" w:rsidRPr="00E37B75">
        <w:rPr>
          <w:rFonts w:ascii="Arial" w:hAnsi="Arial" w:cs="Arial"/>
          <w:sz w:val="22"/>
          <w:szCs w:val="22"/>
        </w:rPr>
        <w:t>zakonitega zastopnika:</w:t>
      </w:r>
      <w:r w:rsidR="000F2520" w:rsidRPr="00E37B75">
        <w:rPr>
          <w:rFonts w:ascii="Arial" w:hAnsi="Arial" w:cs="Arial"/>
          <w:sz w:val="22"/>
          <w:szCs w:val="22"/>
        </w:rPr>
        <w:tab/>
        <w:t xml:space="preserve">      </w:t>
      </w:r>
      <w:r w:rsidR="008B5AED" w:rsidRPr="00E37B75">
        <w:rPr>
          <w:rFonts w:ascii="Arial" w:hAnsi="Arial" w:cs="Arial"/>
          <w:sz w:val="22"/>
          <w:szCs w:val="22"/>
        </w:rPr>
        <w:tab/>
      </w:r>
      <w:r w:rsidR="000F2520" w:rsidRPr="00E37B75">
        <w:rPr>
          <w:rFonts w:ascii="Arial" w:hAnsi="Arial" w:cs="Arial"/>
          <w:sz w:val="22"/>
          <w:szCs w:val="22"/>
        </w:rPr>
        <w:t xml:space="preserve">           </w:t>
      </w:r>
      <w:r w:rsidR="008B5AED" w:rsidRPr="00E37B75">
        <w:rPr>
          <w:rFonts w:ascii="Arial" w:hAnsi="Arial" w:cs="Arial"/>
          <w:sz w:val="22"/>
          <w:szCs w:val="22"/>
        </w:rPr>
        <w:t>Podpis zakonitega zastopnika:</w:t>
      </w:r>
    </w:p>
    <w:p w14:paraId="0CF9150D" w14:textId="77777777" w:rsidR="00943B45" w:rsidRPr="00E37B75" w:rsidRDefault="00943B45">
      <w:pPr>
        <w:rPr>
          <w:rFonts w:ascii="Arial" w:hAnsi="Arial" w:cs="Arial"/>
          <w:sz w:val="22"/>
          <w:szCs w:val="22"/>
        </w:rPr>
      </w:pPr>
    </w:p>
    <w:p w14:paraId="4AA959B5" w14:textId="77777777" w:rsidR="00166708" w:rsidRPr="00E37B75" w:rsidRDefault="00736533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________________________        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          </w:t>
      </w:r>
      <w:r w:rsidR="008B5AED" w:rsidRPr="00E37B75">
        <w:rPr>
          <w:rFonts w:ascii="Arial" w:hAnsi="Arial" w:cs="Arial"/>
          <w:sz w:val="22"/>
          <w:szCs w:val="22"/>
        </w:rPr>
        <w:t>_______________________</w:t>
      </w:r>
    </w:p>
    <w:p w14:paraId="5DE34141" w14:textId="77777777" w:rsidR="00BD1B83" w:rsidRPr="00E37B75" w:rsidRDefault="008B5AE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ab/>
      </w:r>
    </w:p>
    <w:p w14:paraId="724B45E8" w14:textId="77777777" w:rsidR="00BD1B83" w:rsidRPr="00E37B75" w:rsidRDefault="008B5AE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="00EA459D" w:rsidRPr="00E37B75">
        <w:rPr>
          <w:rFonts w:ascii="Arial" w:hAnsi="Arial" w:cs="Arial"/>
          <w:sz w:val="22"/>
          <w:szCs w:val="22"/>
        </w:rPr>
        <w:t xml:space="preserve">                                </w:t>
      </w:r>
      <w:r w:rsidR="00F54E6D" w:rsidRPr="00E37B75">
        <w:rPr>
          <w:rFonts w:ascii="Arial" w:hAnsi="Arial" w:cs="Arial"/>
          <w:sz w:val="22"/>
          <w:szCs w:val="22"/>
        </w:rPr>
        <w:t>ž</w:t>
      </w:r>
      <w:r w:rsidR="00166708" w:rsidRPr="00E37B75">
        <w:rPr>
          <w:rFonts w:ascii="Arial" w:hAnsi="Arial" w:cs="Arial"/>
          <w:sz w:val="22"/>
          <w:szCs w:val="22"/>
        </w:rPr>
        <w:t>ig:</w:t>
      </w:r>
      <w:r w:rsidRPr="00E37B75">
        <w:rPr>
          <w:rFonts w:ascii="Arial" w:hAnsi="Arial" w:cs="Arial"/>
          <w:sz w:val="22"/>
          <w:szCs w:val="22"/>
        </w:rPr>
        <w:tab/>
      </w:r>
    </w:p>
    <w:p w14:paraId="4CC5D9AE" w14:textId="77777777" w:rsidR="00BD1B83" w:rsidRPr="00E37B75" w:rsidRDefault="00BD1B83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5D3CC08D" w14:textId="77777777" w:rsidR="00166708" w:rsidRPr="00E37B75" w:rsidRDefault="00703A62" w:rsidP="00126CDC">
      <w:pPr>
        <w:pStyle w:val="Naslov10"/>
        <w:outlineLvl w:val="0"/>
        <w:rPr>
          <w:rFonts w:cs="Arial"/>
          <w:b/>
          <w:bCs/>
          <w:sz w:val="22"/>
          <w:szCs w:val="22"/>
          <w:u w:val="single"/>
        </w:rPr>
      </w:pPr>
      <w:bookmarkStart w:id="1" w:name="_Toc40872343"/>
      <w:r w:rsidRPr="00E37B75">
        <w:rPr>
          <w:rFonts w:cs="Arial"/>
          <w:b/>
          <w:bCs/>
          <w:sz w:val="22"/>
          <w:szCs w:val="22"/>
          <w:u w:val="single"/>
        </w:rPr>
        <w:lastRenderedPageBreak/>
        <w:t xml:space="preserve">OBVEZNE </w:t>
      </w:r>
      <w:r w:rsidR="00FE507F" w:rsidRPr="00E37B75">
        <w:rPr>
          <w:rFonts w:cs="Arial"/>
          <w:b/>
          <w:bCs/>
          <w:sz w:val="22"/>
          <w:szCs w:val="22"/>
          <w:u w:val="single"/>
        </w:rPr>
        <w:t xml:space="preserve"> PRILOGE</w:t>
      </w:r>
      <w:bookmarkEnd w:id="1"/>
    </w:p>
    <w:p w14:paraId="7EB3C0FA" w14:textId="77777777" w:rsidR="00166708" w:rsidRPr="00E37B75" w:rsidRDefault="00166708" w:rsidP="00880478">
      <w:pPr>
        <w:spacing w:line="288" w:lineRule="auto"/>
        <w:rPr>
          <w:rFonts w:ascii="Arial" w:hAnsi="Arial" w:cs="Arial"/>
          <w:i/>
          <w:sz w:val="22"/>
          <w:szCs w:val="22"/>
        </w:rPr>
      </w:pPr>
    </w:p>
    <w:p w14:paraId="50FF3C44" w14:textId="77777777" w:rsidR="00126CDC" w:rsidRPr="00E37B75" w:rsidRDefault="00126CDC" w:rsidP="00880478">
      <w:pPr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9107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0"/>
        <w:gridCol w:w="2177"/>
      </w:tblGrid>
      <w:tr w:rsidR="00166708" w:rsidRPr="00E37B75" w14:paraId="453C56CD" w14:textId="77777777" w:rsidTr="00126CDC"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6AB7E9DF" w14:textId="77777777" w:rsidR="00166708" w:rsidRPr="00E37B75" w:rsidRDefault="00A07FC8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94540C" w:rsidRPr="00E37B75">
              <w:rPr>
                <w:rFonts w:ascii="Arial" w:hAnsi="Arial" w:cs="Arial"/>
                <w:b/>
                <w:sz w:val="22"/>
                <w:szCs w:val="22"/>
              </w:rPr>
              <w:t>BVEZNE PRILOGE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2C9402CE" w14:textId="77777777" w:rsidR="00166708" w:rsidRPr="00E37B75" w:rsidRDefault="00A07FC8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Označite z križcem</w:t>
            </w:r>
            <w:r w:rsidR="00217368" w:rsidRPr="00E37B75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 če je priloga priložena</w:t>
            </w:r>
          </w:p>
        </w:tc>
      </w:tr>
      <w:tr w:rsidR="00166708" w:rsidRPr="00E37B75" w14:paraId="3B3893AC" w14:textId="77777777" w:rsidTr="00126CDC">
        <w:tc>
          <w:tcPr>
            <w:tcW w:w="6930" w:type="dxa"/>
            <w:tcBorders>
              <w:left w:val="single" w:sz="4" w:space="0" w:color="000000"/>
              <w:bottom w:val="single" w:sz="4" w:space="0" w:color="auto"/>
            </w:tcBorders>
          </w:tcPr>
          <w:p w14:paraId="36DAD8A1" w14:textId="77777777" w:rsidR="0098466C" w:rsidRPr="00E37B75" w:rsidRDefault="0098466C" w:rsidP="00880478">
            <w:p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B57062" w14:textId="77777777" w:rsidR="00412924" w:rsidRPr="00E37B75" w:rsidRDefault="00126CDC" w:rsidP="00880478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Izpolnjen Obrazec A: DELOVANJE</w:t>
            </w:r>
            <w:r w:rsidR="00FA4B1D" w:rsidRPr="00E37B75">
              <w:rPr>
                <w:rFonts w:ascii="Arial" w:hAnsi="Arial" w:cs="Arial"/>
                <w:b/>
                <w:sz w:val="22"/>
                <w:szCs w:val="22"/>
              </w:rPr>
              <w:t xml:space="preserve"> (A1, A2, A3, A4)</w:t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5158D" w14:textId="77777777" w:rsidR="00166708" w:rsidRPr="00E37B75" w:rsidRDefault="00166708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7701" w:rsidRPr="00E37B75" w14:paraId="63F7EE6E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F1F9" w14:textId="77777777" w:rsidR="00527701" w:rsidRPr="00E37B75" w:rsidRDefault="00527701" w:rsidP="00880478">
            <w:p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A091AF" w14:textId="77777777" w:rsidR="00527701" w:rsidRPr="00E37B75" w:rsidRDefault="005F0BE0" w:rsidP="00C72C5A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Izpolnjen O</w:t>
            </w:r>
            <w:r w:rsidR="00527701" w:rsidRPr="00E37B75">
              <w:rPr>
                <w:rFonts w:ascii="Arial" w:hAnsi="Arial" w:cs="Arial"/>
                <w:b/>
                <w:sz w:val="22"/>
                <w:szCs w:val="22"/>
              </w:rPr>
              <w:t xml:space="preserve">brazec </w:t>
            </w:r>
            <w:r w:rsidR="00C72C5A" w:rsidRPr="00E37B75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527701" w:rsidRPr="00E37B75">
              <w:rPr>
                <w:rFonts w:ascii="Arial" w:hAnsi="Arial" w:cs="Arial"/>
                <w:b/>
                <w:sz w:val="22"/>
                <w:szCs w:val="22"/>
              </w:rPr>
              <w:t xml:space="preserve">PRIJAVA </w:t>
            </w:r>
            <w:r w:rsidR="00126CDC" w:rsidRPr="00E37B75">
              <w:rPr>
                <w:rFonts w:ascii="Arial" w:hAnsi="Arial" w:cs="Arial"/>
                <w:b/>
                <w:sz w:val="22"/>
                <w:szCs w:val="22"/>
              </w:rPr>
              <w:t>PROGRAMA</w:t>
            </w:r>
            <w:r w:rsidR="00E23EC7" w:rsidRPr="00E37B7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B134" w14:textId="77777777" w:rsidR="00527701" w:rsidRPr="00E37B75" w:rsidRDefault="00527701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CDC" w:rsidRPr="00E37B75" w14:paraId="6EE24354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EA4C" w14:textId="77777777" w:rsidR="00126CDC" w:rsidRPr="00E37B75" w:rsidRDefault="00126CDC" w:rsidP="00126CDC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Izpolnjen Obrazec </w:t>
            </w:r>
            <w:r w:rsidR="00C72C5A" w:rsidRPr="00E37B7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>: PRIJAVA PROJEKTA *</w:t>
            </w:r>
            <w:r w:rsidR="00E23EC7" w:rsidRPr="00E37B7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3482" w14:textId="77777777" w:rsidR="00126CDC" w:rsidRPr="00E37B75" w:rsidRDefault="00126CDC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44BF" w:rsidRPr="00E37B75" w14:paraId="68F747E3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E120" w14:textId="77777777" w:rsidR="002544BF" w:rsidRPr="00E37B75" w:rsidRDefault="002544BF" w:rsidP="00880478">
            <w:p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F29351" w14:textId="77777777" w:rsidR="002544BF" w:rsidRPr="00E37B75" w:rsidRDefault="005C727A" w:rsidP="00880478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IZJAVA </w:t>
            </w:r>
            <w:r w:rsidR="002544BF" w:rsidRPr="00E37B75">
              <w:rPr>
                <w:rFonts w:ascii="Arial" w:hAnsi="Arial" w:cs="Arial"/>
                <w:b/>
                <w:sz w:val="22"/>
                <w:szCs w:val="22"/>
              </w:rPr>
              <w:t>o izpolnjevanju in spre</w:t>
            </w:r>
            <w:r w:rsidR="00CC5159" w:rsidRPr="00E37B75">
              <w:rPr>
                <w:rFonts w:ascii="Arial" w:hAnsi="Arial" w:cs="Arial"/>
                <w:b/>
                <w:sz w:val="22"/>
                <w:szCs w:val="22"/>
              </w:rPr>
              <w:t>jema</w:t>
            </w:r>
            <w:r w:rsidR="002544BF" w:rsidRPr="00E37B75">
              <w:rPr>
                <w:rFonts w:ascii="Arial" w:hAnsi="Arial" w:cs="Arial"/>
                <w:b/>
                <w:sz w:val="22"/>
                <w:szCs w:val="22"/>
              </w:rPr>
              <w:t>nju pogojev javnega razpisa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6CA8" w14:textId="77777777" w:rsidR="002544BF" w:rsidRPr="00E37B75" w:rsidRDefault="002544BF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8C4" w:rsidRPr="00E37B75" w14:paraId="3D91FD7B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CE04" w14:textId="77777777" w:rsidR="00C77063" w:rsidRPr="00E37B75" w:rsidRDefault="00C77063" w:rsidP="00880478">
            <w:pPr>
              <w:pStyle w:val="Odstavekseznama"/>
              <w:snapToGrid w:val="0"/>
              <w:spacing w:line="288" w:lineRule="auto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2567A3" w14:textId="77777777" w:rsidR="001D08C4" w:rsidRPr="00E37B75" w:rsidRDefault="00C77063" w:rsidP="00880478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1D08C4" w:rsidRPr="00E37B75">
              <w:rPr>
                <w:rFonts w:ascii="Arial" w:hAnsi="Arial" w:cs="Arial"/>
                <w:b/>
                <w:sz w:val="22"/>
                <w:szCs w:val="22"/>
              </w:rPr>
              <w:t xml:space="preserve">ZJAVA </w:t>
            </w:r>
            <w:r w:rsidR="00824AEC" w:rsidRPr="00E37B75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1D08C4" w:rsidRPr="00E37B75">
              <w:rPr>
                <w:rFonts w:ascii="Arial" w:hAnsi="Arial" w:cs="Arial"/>
                <w:b/>
                <w:sz w:val="22"/>
                <w:szCs w:val="22"/>
              </w:rPr>
              <w:t xml:space="preserve"> kandidiranj</w:t>
            </w:r>
            <w:r w:rsidR="00824AEC" w:rsidRPr="00E37B75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="001D08C4" w:rsidRPr="00E37B75">
              <w:rPr>
                <w:rFonts w:ascii="Arial" w:hAnsi="Arial" w:cs="Arial"/>
                <w:b/>
                <w:sz w:val="22"/>
                <w:szCs w:val="22"/>
              </w:rPr>
              <w:t xml:space="preserve"> na razp</w:t>
            </w:r>
            <w:r w:rsidR="00824AEC" w:rsidRPr="00E37B75">
              <w:rPr>
                <w:rFonts w:ascii="Arial" w:hAnsi="Arial" w:cs="Arial"/>
                <w:b/>
                <w:sz w:val="22"/>
                <w:szCs w:val="22"/>
              </w:rPr>
              <w:t xml:space="preserve">oložljiva </w:t>
            </w:r>
            <w:r w:rsidR="001D08C4" w:rsidRPr="00E37B75">
              <w:rPr>
                <w:rFonts w:ascii="Arial" w:hAnsi="Arial" w:cs="Arial"/>
                <w:b/>
                <w:sz w:val="22"/>
                <w:szCs w:val="22"/>
              </w:rPr>
              <w:t xml:space="preserve">sredstva za redno delovanje društev </w:t>
            </w:r>
            <w:r w:rsidR="001D08C4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**</w:t>
            </w:r>
            <w:r w:rsidR="00E23EC7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BF8A" w14:textId="77777777" w:rsidR="001D08C4" w:rsidRPr="00E37B75" w:rsidRDefault="001D08C4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4E6D" w:rsidRPr="00E37B75" w14:paraId="5C2E7619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2456" w14:textId="77777777" w:rsidR="00B075DA" w:rsidRPr="00E37B75" w:rsidRDefault="00B075DA" w:rsidP="00880478">
            <w:pPr>
              <w:pStyle w:val="Odstavekseznama"/>
              <w:snapToGrid w:val="0"/>
              <w:spacing w:line="288" w:lineRule="auto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9CCA1C" w14:textId="77777777" w:rsidR="00F54E6D" w:rsidRPr="00E37B75" w:rsidRDefault="00DA00E5" w:rsidP="00150295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F54E6D" w:rsidRPr="00E37B75">
              <w:rPr>
                <w:rFonts w:ascii="Arial" w:hAnsi="Arial" w:cs="Arial"/>
                <w:b/>
                <w:sz w:val="22"/>
                <w:szCs w:val="22"/>
              </w:rPr>
              <w:t>odpisan</w:t>
            </w:r>
            <w:r w:rsidR="00CC5159" w:rsidRPr="00E37B75">
              <w:rPr>
                <w:rFonts w:ascii="Arial" w:hAnsi="Arial" w:cs="Arial"/>
                <w:b/>
                <w:sz w:val="22"/>
                <w:szCs w:val="22"/>
              </w:rPr>
              <w:t xml:space="preserve"> in žigosan</w:t>
            </w:r>
            <w:r w:rsidR="00150295" w:rsidRPr="00E37B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833C1" w:rsidRPr="00E37B75">
              <w:rPr>
                <w:rFonts w:ascii="Arial" w:hAnsi="Arial" w:cs="Arial"/>
                <w:b/>
                <w:sz w:val="22"/>
                <w:szCs w:val="22"/>
              </w:rPr>
              <w:t>VZOREC</w:t>
            </w:r>
            <w:r w:rsidR="00126CDC" w:rsidRPr="00E37B75">
              <w:rPr>
                <w:rFonts w:ascii="Arial" w:hAnsi="Arial" w:cs="Arial"/>
                <w:b/>
                <w:sz w:val="22"/>
                <w:szCs w:val="22"/>
              </w:rPr>
              <w:t xml:space="preserve"> POGODBE</w:t>
            </w:r>
          </w:p>
          <w:p w14:paraId="6C029053" w14:textId="77777777" w:rsidR="00150295" w:rsidRPr="00E37B75" w:rsidRDefault="00150295" w:rsidP="00150295">
            <w:pPr>
              <w:pStyle w:val="Odstavekseznama"/>
              <w:snapToGrid w:val="0"/>
              <w:spacing w:line="288" w:lineRule="auto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BF9B" w14:textId="77777777" w:rsidR="00F54E6D" w:rsidRPr="00E37B75" w:rsidRDefault="00F54E6D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758049" w14:textId="77777777" w:rsidR="00E23EC7" w:rsidRPr="00E37B75" w:rsidRDefault="00E23EC7" w:rsidP="00E23EC7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FC75D3E" w14:textId="77777777" w:rsidR="00E23EC7" w:rsidRPr="00E37B75" w:rsidRDefault="00E23EC7" w:rsidP="00E23EC7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OPOMBE:</w:t>
      </w:r>
    </w:p>
    <w:p w14:paraId="3E50DC94" w14:textId="77777777" w:rsidR="00E23EC7" w:rsidRPr="00E37B75" w:rsidRDefault="00E23EC7" w:rsidP="00B853AD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F2AF76D" w14:textId="77777777" w:rsidR="00FC4671" w:rsidRPr="00E37B75" w:rsidRDefault="00E23EC7" w:rsidP="00B853AD">
      <w:pPr>
        <w:pStyle w:val="Odstavekseznama"/>
        <w:tabs>
          <w:tab w:val="left" w:pos="790"/>
        </w:tabs>
        <w:spacing w:line="288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*</w:t>
      </w:r>
      <w:r w:rsidRPr="00E37B75">
        <w:rPr>
          <w:rFonts w:ascii="Arial" w:hAnsi="Arial" w:cs="Arial"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bCs/>
          <w:sz w:val="22"/>
          <w:szCs w:val="22"/>
        </w:rPr>
        <w:t xml:space="preserve">Vlagatelj lahko v programu prijavi vzdrževanje samo ene poti. </w:t>
      </w:r>
      <w:r w:rsidRPr="00E37B75">
        <w:rPr>
          <w:rFonts w:ascii="Arial" w:hAnsi="Arial" w:cs="Arial"/>
          <w:bCs/>
          <w:sz w:val="22"/>
          <w:szCs w:val="22"/>
        </w:rPr>
        <w:t xml:space="preserve">V primeru, da več vlagateljev prijavi enak odsek poti oziroma enako vzdrževanje poti, </w:t>
      </w:r>
      <w:r w:rsidR="00FC4671" w:rsidRPr="00E37B75">
        <w:rPr>
          <w:rFonts w:ascii="Arial" w:hAnsi="Arial" w:cs="Arial"/>
          <w:bCs/>
          <w:sz w:val="22"/>
          <w:szCs w:val="22"/>
        </w:rPr>
        <w:t>ima prednost vlagatelj:</w:t>
      </w:r>
    </w:p>
    <w:p w14:paraId="6E62EC62" w14:textId="77777777" w:rsidR="00FC4671" w:rsidRPr="00E37B75" w:rsidRDefault="00FC4671" w:rsidP="00B853AD">
      <w:pPr>
        <w:pStyle w:val="Odstavekseznama"/>
        <w:tabs>
          <w:tab w:val="left" w:pos="790"/>
        </w:tabs>
        <w:spacing w:line="288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E37B75">
        <w:rPr>
          <w:rFonts w:ascii="Arial" w:hAnsi="Arial" w:cs="Arial"/>
          <w:bCs/>
          <w:sz w:val="22"/>
          <w:szCs w:val="22"/>
        </w:rPr>
        <w:tab/>
        <w:t xml:space="preserve">a) ki ima sedež bližje izbrani poti, </w:t>
      </w:r>
      <w:r w:rsidR="00E23EC7" w:rsidRPr="00E37B75">
        <w:rPr>
          <w:rFonts w:ascii="Arial" w:hAnsi="Arial" w:cs="Arial"/>
          <w:bCs/>
          <w:sz w:val="22"/>
          <w:szCs w:val="22"/>
        </w:rPr>
        <w:t xml:space="preserve"> </w:t>
      </w:r>
    </w:p>
    <w:p w14:paraId="641358FF" w14:textId="77777777" w:rsidR="00E23EC7" w:rsidRPr="00E37B75" w:rsidRDefault="00FC4671" w:rsidP="00B853AD">
      <w:pPr>
        <w:pStyle w:val="Odstavekseznama"/>
        <w:tabs>
          <w:tab w:val="left" w:pos="790"/>
        </w:tabs>
        <w:spacing w:line="288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E37B75">
        <w:rPr>
          <w:rFonts w:ascii="Arial" w:hAnsi="Arial" w:cs="Arial"/>
          <w:bCs/>
          <w:sz w:val="22"/>
          <w:szCs w:val="22"/>
        </w:rPr>
        <w:tab/>
        <w:t xml:space="preserve">b) </w:t>
      </w:r>
      <w:r w:rsidR="00E23EC7" w:rsidRPr="00E37B75">
        <w:rPr>
          <w:rFonts w:ascii="Arial" w:hAnsi="Arial" w:cs="Arial"/>
          <w:bCs/>
          <w:sz w:val="22"/>
          <w:szCs w:val="22"/>
        </w:rPr>
        <w:t>je prej oddal vlogo na javni razpis.</w:t>
      </w:r>
      <w:r w:rsidRPr="00E37B75">
        <w:rPr>
          <w:rFonts w:ascii="Arial" w:hAnsi="Arial" w:cs="Arial"/>
          <w:bCs/>
          <w:sz w:val="22"/>
          <w:szCs w:val="22"/>
        </w:rPr>
        <w:t xml:space="preserve">  </w:t>
      </w:r>
    </w:p>
    <w:p w14:paraId="554A0FF8" w14:textId="77777777" w:rsidR="00FC4671" w:rsidRPr="00E37B75" w:rsidRDefault="00FC4671" w:rsidP="00B853AD">
      <w:pPr>
        <w:pStyle w:val="Odstavekseznama"/>
        <w:tabs>
          <w:tab w:val="left" w:pos="790"/>
        </w:tabs>
        <w:spacing w:line="288" w:lineRule="auto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15537510" w14:textId="77777777" w:rsidR="00166708" w:rsidRPr="00E37B75" w:rsidRDefault="00542150" w:rsidP="00B853AD">
      <w:pPr>
        <w:tabs>
          <w:tab w:val="left" w:pos="790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 xml:space="preserve">** </w:t>
      </w:r>
      <w:r w:rsidR="00E23EC7" w:rsidRPr="00E37B75">
        <w:rPr>
          <w:rFonts w:ascii="Arial" w:hAnsi="Arial" w:cs="Arial"/>
          <w:b/>
          <w:bCs/>
          <w:sz w:val="22"/>
          <w:szCs w:val="22"/>
        </w:rPr>
        <w:t>Vlagatelj</w:t>
      </w:r>
      <w:r w:rsidRPr="00E37B75">
        <w:rPr>
          <w:rFonts w:ascii="Arial" w:hAnsi="Arial" w:cs="Arial"/>
          <w:b/>
          <w:bCs/>
          <w:sz w:val="22"/>
          <w:szCs w:val="22"/>
        </w:rPr>
        <w:t xml:space="preserve"> lahko prijavi največ 1 projekt</w:t>
      </w:r>
      <w:r w:rsidR="005C727A" w:rsidRPr="00E37B75">
        <w:rPr>
          <w:rFonts w:ascii="Arial" w:hAnsi="Arial" w:cs="Arial"/>
          <w:b/>
          <w:bCs/>
          <w:sz w:val="22"/>
          <w:szCs w:val="22"/>
        </w:rPr>
        <w:t xml:space="preserve">. Za </w:t>
      </w:r>
      <w:r w:rsidRPr="00E37B75">
        <w:rPr>
          <w:rFonts w:ascii="Arial" w:hAnsi="Arial" w:cs="Arial"/>
          <w:b/>
          <w:bCs/>
          <w:sz w:val="22"/>
          <w:szCs w:val="22"/>
        </w:rPr>
        <w:t xml:space="preserve">prijavo </w:t>
      </w:r>
      <w:r w:rsidR="005C727A" w:rsidRPr="00E37B75">
        <w:rPr>
          <w:rFonts w:ascii="Arial" w:hAnsi="Arial" w:cs="Arial"/>
          <w:b/>
          <w:bCs/>
          <w:sz w:val="22"/>
          <w:szCs w:val="22"/>
        </w:rPr>
        <w:t>projekt je potrebno pril</w:t>
      </w:r>
      <w:r w:rsidR="00F5441B" w:rsidRPr="00E37B75">
        <w:rPr>
          <w:rFonts w:ascii="Arial" w:hAnsi="Arial" w:cs="Arial"/>
          <w:b/>
          <w:bCs/>
          <w:sz w:val="22"/>
          <w:szCs w:val="22"/>
        </w:rPr>
        <w:t>ožiti izpolnjen obrazec C</w:t>
      </w:r>
      <w:r w:rsidRPr="00E37B75">
        <w:rPr>
          <w:rFonts w:ascii="Arial" w:hAnsi="Arial" w:cs="Arial"/>
          <w:b/>
          <w:bCs/>
          <w:sz w:val="22"/>
          <w:szCs w:val="22"/>
        </w:rPr>
        <w:t>.</w:t>
      </w:r>
    </w:p>
    <w:p w14:paraId="3DBEA3BB" w14:textId="77777777" w:rsidR="001D08C4" w:rsidRPr="00E37B75" w:rsidRDefault="001D08C4" w:rsidP="00B853AD">
      <w:pPr>
        <w:pStyle w:val="Odstavekseznama"/>
        <w:tabs>
          <w:tab w:val="left" w:pos="790"/>
        </w:tabs>
        <w:spacing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559C0A42" w14:textId="77777777" w:rsidR="00C56717" w:rsidRPr="00E37B75" w:rsidRDefault="00C56717" w:rsidP="00B853AD">
      <w:pPr>
        <w:pStyle w:val="Odstavekseznama"/>
        <w:tabs>
          <w:tab w:val="left" w:pos="790"/>
        </w:tabs>
        <w:spacing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5E427133" w14:textId="77777777" w:rsidR="003F49FE" w:rsidRPr="00E37B75" w:rsidRDefault="003F49FE" w:rsidP="00B853AD">
      <w:pPr>
        <w:pStyle w:val="default"/>
        <w:tabs>
          <w:tab w:val="left" w:pos="720"/>
        </w:tabs>
        <w:spacing w:before="0" w:after="0" w:line="288" w:lineRule="auto"/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E37B75">
        <w:rPr>
          <w:rFonts w:ascii="Arial" w:hAnsi="Arial" w:cs="Arial"/>
          <w:b/>
          <w:bCs/>
          <w:sz w:val="22"/>
          <w:szCs w:val="22"/>
          <w:lang w:val="sl-SI"/>
        </w:rPr>
        <w:t>**</w:t>
      </w:r>
      <w:r w:rsidR="00E23EC7" w:rsidRPr="00E37B75">
        <w:rPr>
          <w:rFonts w:ascii="Arial" w:hAnsi="Arial" w:cs="Arial"/>
          <w:b/>
          <w:bCs/>
          <w:sz w:val="22"/>
          <w:szCs w:val="22"/>
          <w:lang w:val="sl-SI"/>
        </w:rPr>
        <w:t xml:space="preserve">* </w:t>
      </w:r>
      <w:r w:rsidR="000B1234" w:rsidRPr="00E37B75">
        <w:rPr>
          <w:rFonts w:ascii="Arial" w:hAnsi="Arial" w:cs="Arial"/>
          <w:sz w:val="22"/>
          <w:szCs w:val="22"/>
          <w:lang w:val="sl-SI"/>
        </w:rPr>
        <w:t>Obrazec</w:t>
      </w:r>
      <w:r w:rsidRPr="00E37B75">
        <w:rPr>
          <w:rFonts w:ascii="Arial" w:hAnsi="Arial" w:cs="Arial"/>
          <w:sz w:val="22"/>
          <w:szCs w:val="22"/>
          <w:lang w:val="sl-SI"/>
        </w:rPr>
        <w:t xml:space="preserve"> št. 5 </w:t>
      </w:r>
      <w:r w:rsidR="00F5441B" w:rsidRPr="00E37B75">
        <w:rPr>
          <w:rFonts w:ascii="Arial" w:hAnsi="Arial" w:cs="Arial"/>
          <w:sz w:val="22"/>
          <w:szCs w:val="22"/>
          <w:lang w:val="sl-SI"/>
        </w:rPr>
        <w:t>izpolnijo društva</w:t>
      </w:r>
      <w:r w:rsidRPr="00E37B75">
        <w:rPr>
          <w:rFonts w:ascii="Arial" w:hAnsi="Arial" w:cs="Arial"/>
          <w:sz w:val="22"/>
          <w:szCs w:val="22"/>
          <w:lang w:val="sl-SI"/>
        </w:rPr>
        <w:t xml:space="preserve">, ki so </w:t>
      </w:r>
      <w:r w:rsidR="00F5441B" w:rsidRPr="00E37B75">
        <w:rPr>
          <w:rFonts w:ascii="Arial" w:hAnsi="Arial" w:cs="Arial"/>
          <w:b/>
          <w:sz w:val="22"/>
          <w:szCs w:val="22"/>
          <w:lang w:val="sl-SI"/>
        </w:rPr>
        <w:t>registrirana</w:t>
      </w:r>
      <w:r w:rsidRPr="00E37B75">
        <w:rPr>
          <w:rFonts w:ascii="Arial" w:hAnsi="Arial" w:cs="Arial"/>
          <w:b/>
          <w:sz w:val="22"/>
          <w:szCs w:val="22"/>
          <w:lang w:val="sl-SI"/>
        </w:rPr>
        <w:t xml:space="preserve"> za več dejavnosti </w:t>
      </w:r>
      <w:r w:rsidRPr="00E37B75">
        <w:rPr>
          <w:rFonts w:ascii="Arial" w:hAnsi="Arial" w:cs="Arial"/>
          <w:sz w:val="22"/>
          <w:szCs w:val="22"/>
          <w:lang w:val="sl-SI"/>
        </w:rPr>
        <w:t xml:space="preserve">(npr: športno-turistična društva,…), saj se za  kandidiranje na razpoložljiva proračunska sredstva </w:t>
      </w:r>
      <w:r w:rsidRPr="00E37B75">
        <w:rPr>
          <w:rFonts w:ascii="Arial" w:hAnsi="Arial" w:cs="Arial"/>
          <w:b/>
          <w:sz w:val="22"/>
          <w:szCs w:val="22"/>
          <w:lang w:val="sl-SI"/>
        </w:rPr>
        <w:t xml:space="preserve">za redno delovanje društev </w:t>
      </w:r>
      <w:r w:rsidRPr="00E37B75">
        <w:rPr>
          <w:rFonts w:ascii="Arial" w:hAnsi="Arial" w:cs="Arial"/>
          <w:sz w:val="22"/>
          <w:szCs w:val="22"/>
          <w:lang w:val="sl-SI"/>
        </w:rPr>
        <w:t xml:space="preserve">lahko prijavijo </w:t>
      </w:r>
      <w:r w:rsidRPr="00E37B75">
        <w:rPr>
          <w:rFonts w:ascii="Arial" w:hAnsi="Arial" w:cs="Arial"/>
          <w:b/>
          <w:sz w:val="22"/>
          <w:szCs w:val="22"/>
          <w:lang w:val="sl-SI"/>
        </w:rPr>
        <w:t>le na en javni razpis Občine Kobarid.</w:t>
      </w:r>
    </w:p>
    <w:p w14:paraId="35FD8898" w14:textId="77777777" w:rsidR="00166708" w:rsidRPr="00E37B75" w:rsidRDefault="00166708" w:rsidP="00B853AD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5A6E0B9B" w14:textId="77777777" w:rsidR="00166708" w:rsidRPr="00E37B75" w:rsidRDefault="00166708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4AC011B9" w14:textId="77777777" w:rsidR="00166708" w:rsidRPr="00E37B75" w:rsidRDefault="00166708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4574CCEF" w14:textId="77777777" w:rsidR="00166708" w:rsidRPr="00E37B75" w:rsidRDefault="00166708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2CE6C7CA" w14:textId="77777777" w:rsidR="00166708" w:rsidRPr="00E37B75" w:rsidRDefault="00166708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2C8B577E" w14:textId="77777777" w:rsidR="00CD3FA7" w:rsidRPr="00E37B75" w:rsidRDefault="00CD3FA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78A83EB5" w14:textId="77777777" w:rsidR="00CD3FA7" w:rsidRPr="00E37B75" w:rsidRDefault="00CD3FA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697A9FF6" w14:textId="77777777" w:rsidR="00AC52A2" w:rsidRPr="00E37B75" w:rsidRDefault="00AC52A2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20578419" w14:textId="77777777" w:rsidR="00DA00E5" w:rsidRPr="00E37B75" w:rsidRDefault="00DA00E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587383DB" w14:textId="77777777" w:rsidR="00DE7B0B" w:rsidRPr="00E37B75" w:rsidRDefault="00DE7B0B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62963B0E" w14:textId="77777777" w:rsidR="00DE7B0B" w:rsidRPr="00E37B75" w:rsidRDefault="00DE7B0B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38646167" w14:textId="77777777" w:rsidR="00DE7B0B" w:rsidRPr="00E37B75" w:rsidRDefault="00DE7B0B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7DF973AC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A</w:t>
      </w:r>
      <w:r w:rsidR="00FA4B1D" w:rsidRPr="00E37B75">
        <w:rPr>
          <w:rFonts w:ascii="Arial" w:hAnsi="Arial" w:cs="Arial"/>
          <w:b/>
          <w:sz w:val="22"/>
          <w:szCs w:val="22"/>
        </w:rPr>
        <w:t>1</w:t>
      </w:r>
      <w:r w:rsidRPr="00E37B75">
        <w:rPr>
          <w:rFonts w:ascii="Arial" w:hAnsi="Arial" w:cs="Arial"/>
          <w:b/>
          <w:sz w:val="22"/>
          <w:szCs w:val="22"/>
        </w:rPr>
        <w:t>:  DELOVANJE</w:t>
      </w:r>
    </w:p>
    <w:p w14:paraId="65D783B8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17E51BF6" w14:textId="77777777" w:rsidR="00337165" w:rsidRPr="00E37B75" w:rsidRDefault="00337165" w:rsidP="00E37B75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SEZNAM ČLANOV DRUŠTVA S PLAČANO ČLANARINO</w:t>
      </w:r>
    </w:p>
    <w:p w14:paraId="4B6E7858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150"/>
        <w:gridCol w:w="3381"/>
        <w:gridCol w:w="3686"/>
      </w:tblGrid>
      <w:tr w:rsidR="00337165" w:rsidRPr="00E37B75" w14:paraId="3C738FB4" w14:textId="77777777" w:rsidTr="00337165">
        <w:trPr>
          <w:jc w:val="center"/>
        </w:trPr>
        <w:tc>
          <w:tcPr>
            <w:tcW w:w="1150" w:type="dxa"/>
          </w:tcPr>
          <w:p w14:paraId="680BA8D9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Zap. št.</w:t>
            </w:r>
          </w:p>
        </w:tc>
        <w:tc>
          <w:tcPr>
            <w:tcW w:w="3381" w:type="dxa"/>
          </w:tcPr>
          <w:p w14:paraId="225987B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Ime</w:t>
            </w:r>
          </w:p>
        </w:tc>
        <w:tc>
          <w:tcPr>
            <w:tcW w:w="3686" w:type="dxa"/>
          </w:tcPr>
          <w:p w14:paraId="5FB84D1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Priimek</w:t>
            </w:r>
          </w:p>
        </w:tc>
      </w:tr>
      <w:tr w:rsidR="00337165" w:rsidRPr="00E37B75" w14:paraId="1814D329" w14:textId="77777777" w:rsidTr="00337165">
        <w:trPr>
          <w:jc w:val="center"/>
        </w:trPr>
        <w:tc>
          <w:tcPr>
            <w:tcW w:w="1150" w:type="dxa"/>
          </w:tcPr>
          <w:p w14:paraId="385CC661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81" w:type="dxa"/>
          </w:tcPr>
          <w:p w14:paraId="5A3356D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E9793F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47F65F50" w14:textId="77777777" w:rsidTr="00337165">
        <w:trPr>
          <w:jc w:val="center"/>
        </w:trPr>
        <w:tc>
          <w:tcPr>
            <w:tcW w:w="1150" w:type="dxa"/>
          </w:tcPr>
          <w:p w14:paraId="71F590C0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81" w:type="dxa"/>
          </w:tcPr>
          <w:p w14:paraId="74BF132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14FA83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7984048A" w14:textId="77777777" w:rsidTr="00337165">
        <w:trPr>
          <w:jc w:val="center"/>
        </w:trPr>
        <w:tc>
          <w:tcPr>
            <w:tcW w:w="1150" w:type="dxa"/>
          </w:tcPr>
          <w:p w14:paraId="51B36584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381" w:type="dxa"/>
          </w:tcPr>
          <w:p w14:paraId="6A4A508B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000CB4C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7EF5D38" w14:textId="77777777" w:rsidTr="00337165">
        <w:trPr>
          <w:jc w:val="center"/>
        </w:trPr>
        <w:tc>
          <w:tcPr>
            <w:tcW w:w="1150" w:type="dxa"/>
          </w:tcPr>
          <w:p w14:paraId="58AF0B7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381" w:type="dxa"/>
          </w:tcPr>
          <w:p w14:paraId="4E58568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2DFB977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563033A" w14:textId="77777777" w:rsidTr="00337165">
        <w:trPr>
          <w:jc w:val="center"/>
        </w:trPr>
        <w:tc>
          <w:tcPr>
            <w:tcW w:w="1150" w:type="dxa"/>
          </w:tcPr>
          <w:p w14:paraId="24D7F9C6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381" w:type="dxa"/>
          </w:tcPr>
          <w:p w14:paraId="0C95DEE6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C94D95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FB6AC3B" w14:textId="77777777" w:rsidTr="00337165">
        <w:trPr>
          <w:jc w:val="center"/>
        </w:trPr>
        <w:tc>
          <w:tcPr>
            <w:tcW w:w="1150" w:type="dxa"/>
          </w:tcPr>
          <w:p w14:paraId="627F7E18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381" w:type="dxa"/>
          </w:tcPr>
          <w:p w14:paraId="5015372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8F0FA1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6F9A7B46" w14:textId="77777777" w:rsidTr="00337165">
        <w:trPr>
          <w:jc w:val="center"/>
        </w:trPr>
        <w:tc>
          <w:tcPr>
            <w:tcW w:w="1150" w:type="dxa"/>
          </w:tcPr>
          <w:p w14:paraId="0DFA1A8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381" w:type="dxa"/>
          </w:tcPr>
          <w:p w14:paraId="4ED9086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7255E2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3FEA9AB" w14:textId="77777777" w:rsidTr="00337165">
        <w:trPr>
          <w:jc w:val="center"/>
        </w:trPr>
        <w:tc>
          <w:tcPr>
            <w:tcW w:w="1150" w:type="dxa"/>
          </w:tcPr>
          <w:p w14:paraId="14781CC0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381" w:type="dxa"/>
          </w:tcPr>
          <w:p w14:paraId="5EF3B00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5B4611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2AB6127" w14:textId="77777777" w:rsidTr="00337165">
        <w:trPr>
          <w:jc w:val="center"/>
        </w:trPr>
        <w:tc>
          <w:tcPr>
            <w:tcW w:w="1150" w:type="dxa"/>
          </w:tcPr>
          <w:p w14:paraId="4BBFE2E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381" w:type="dxa"/>
          </w:tcPr>
          <w:p w14:paraId="1B71AE30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334263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5067EB7" w14:textId="77777777" w:rsidTr="00337165">
        <w:trPr>
          <w:jc w:val="center"/>
        </w:trPr>
        <w:tc>
          <w:tcPr>
            <w:tcW w:w="1150" w:type="dxa"/>
          </w:tcPr>
          <w:p w14:paraId="73BAE62A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381" w:type="dxa"/>
          </w:tcPr>
          <w:p w14:paraId="641CC0A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E17E05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41CDB1A5" w14:textId="77777777" w:rsidTr="00337165">
        <w:trPr>
          <w:jc w:val="center"/>
        </w:trPr>
        <w:tc>
          <w:tcPr>
            <w:tcW w:w="1150" w:type="dxa"/>
          </w:tcPr>
          <w:p w14:paraId="5537F7CA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381" w:type="dxa"/>
          </w:tcPr>
          <w:p w14:paraId="5F29DAE5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3BF6D3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78F6934" w14:textId="77777777" w:rsidTr="00337165">
        <w:trPr>
          <w:jc w:val="center"/>
        </w:trPr>
        <w:tc>
          <w:tcPr>
            <w:tcW w:w="1150" w:type="dxa"/>
          </w:tcPr>
          <w:p w14:paraId="0B24D88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381" w:type="dxa"/>
          </w:tcPr>
          <w:p w14:paraId="1F93F88E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AB331F0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0980845" w14:textId="77777777" w:rsidTr="00337165">
        <w:trPr>
          <w:jc w:val="center"/>
        </w:trPr>
        <w:tc>
          <w:tcPr>
            <w:tcW w:w="1150" w:type="dxa"/>
          </w:tcPr>
          <w:p w14:paraId="73C3BF63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381" w:type="dxa"/>
          </w:tcPr>
          <w:p w14:paraId="37922E7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E0CEAC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4EB9782" w14:textId="77777777" w:rsidTr="00337165">
        <w:trPr>
          <w:jc w:val="center"/>
        </w:trPr>
        <w:tc>
          <w:tcPr>
            <w:tcW w:w="1150" w:type="dxa"/>
          </w:tcPr>
          <w:p w14:paraId="73822497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381" w:type="dxa"/>
          </w:tcPr>
          <w:p w14:paraId="62C2B9C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35DEA1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63A5B641" w14:textId="77777777" w:rsidTr="00337165">
        <w:trPr>
          <w:jc w:val="center"/>
        </w:trPr>
        <w:tc>
          <w:tcPr>
            <w:tcW w:w="1150" w:type="dxa"/>
          </w:tcPr>
          <w:p w14:paraId="7D200D72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81" w:type="dxa"/>
          </w:tcPr>
          <w:p w14:paraId="51B0C99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632BDB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79F4B53" w14:textId="77777777" w:rsidTr="00337165">
        <w:trPr>
          <w:jc w:val="center"/>
        </w:trPr>
        <w:tc>
          <w:tcPr>
            <w:tcW w:w="1150" w:type="dxa"/>
          </w:tcPr>
          <w:p w14:paraId="674DB719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381" w:type="dxa"/>
          </w:tcPr>
          <w:p w14:paraId="2B7631F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067C28B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64058A3" w14:textId="77777777" w:rsidTr="00337165">
        <w:trPr>
          <w:jc w:val="center"/>
        </w:trPr>
        <w:tc>
          <w:tcPr>
            <w:tcW w:w="1150" w:type="dxa"/>
          </w:tcPr>
          <w:p w14:paraId="1519A0AC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381" w:type="dxa"/>
          </w:tcPr>
          <w:p w14:paraId="1335A115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B7157C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4AA83FF1" w14:textId="77777777" w:rsidTr="00337165">
        <w:trPr>
          <w:jc w:val="center"/>
        </w:trPr>
        <w:tc>
          <w:tcPr>
            <w:tcW w:w="1150" w:type="dxa"/>
          </w:tcPr>
          <w:p w14:paraId="3D9530A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381" w:type="dxa"/>
          </w:tcPr>
          <w:p w14:paraId="1F78E69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C32F9DB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6EE1FA51" w14:textId="77777777" w:rsidTr="00337165">
        <w:trPr>
          <w:jc w:val="center"/>
        </w:trPr>
        <w:tc>
          <w:tcPr>
            <w:tcW w:w="1150" w:type="dxa"/>
          </w:tcPr>
          <w:p w14:paraId="33A9E448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381" w:type="dxa"/>
          </w:tcPr>
          <w:p w14:paraId="17A76EE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D5772F6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9A26738" w14:textId="77777777" w:rsidTr="00337165">
        <w:trPr>
          <w:jc w:val="center"/>
        </w:trPr>
        <w:tc>
          <w:tcPr>
            <w:tcW w:w="1150" w:type="dxa"/>
          </w:tcPr>
          <w:p w14:paraId="6E4CE30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381" w:type="dxa"/>
          </w:tcPr>
          <w:p w14:paraId="16AF1350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584905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4BD880BE" w14:textId="77777777" w:rsidTr="00337165">
        <w:trPr>
          <w:jc w:val="center"/>
        </w:trPr>
        <w:tc>
          <w:tcPr>
            <w:tcW w:w="1150" w:type="dxa"/>
          </w:tcPr>
          <w:p w14:paraId="465EB4B9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381" w:type="dxa"/>
          </w:tcPr>
          <w:p w14:paraId="3A47EDD5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47BC8E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27035D4" w14:textId="77777777" w:rsidTr="00337165">
        <w:trPr>
          <w:jc w:val="center"/>
        </w:trPr>
        <w:tc>
          <w:tcPr>
            <w:tcW w:w="1150" w:type="dxa"/>
          </w:tcPr>
          <w:p w14:paraId="4BCFE60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381" w:type="dxa"/>
          </w:tcPr>
          <w:p w14:paraId="01B918DB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4FB296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0BBFC71A" w14:textId="77777777" w:rsidTr="00337165">
        <w:trPr>
          <w:jc w:val="center"/>
        </w:trPr>
        <w:tc>
          <w:tcPr>
            <w:tcW w:w="1150" w:type="dxa"/>
          </w:tcPr>
          <w:p w14:paraId="45CDD597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381" w:type="dxa"/>
          </w:tcPr>
          <w:p w14:paraId="0487D7F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A7453C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710494E7" w14:textId="77777777" w:rsidTr="00337165">
        <w:trPr>
          <w:jc w:val="center"/>
        </w:trPr>
        <w:tc>
          <w:tcPr>
            <w:tcW w:w="1150" w:type="dxa"/>
          </w:tcPr>
          <w:p w14:paraId="5745EBF0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381" w:type="dxa"/>
          </w:tcPr>
          <w:p w14:paraId="3079389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57BFF7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21BCE52" w14:textId="77777777" w:rsidTr="00337165">
        <w:trPr>
          <w:jc w:val="center"/>
        </w:trPr>
        <w:tc>
          <w:tcPr>
            <w:tcW w:w="1150" w:type="dxa"/>
          </w:tcPr>
          <w:p w14:paraId="57D15ADA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381" w:type="dxa"/>
          </w:tcPr>
          <w:p w14:paraId="15973DA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6241A8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71DC5B8" w14:textId="77777777" w:rsidTr="00337165">
        <w:trPr>
          <w:jc w:val="center"/>
        </w:trPr>
        <w:tc>
          <w:tcPr>
            <w:tcW w:w="1150" w:type="dxa"/>
          </w:tcPr>
          <w:p w14:paraId="4FC6E89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3381" w:type="dxa"/>
          </w:tcPr>
          <w:p w14:paraId="1CD6E485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B09841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A315145" w14:textId="77777777" w:rsidTr="00337165">
        <w:trPr>
          <w:jc w:val="center"/>
        </w:trPr>
        <w:tc>
          <w:tcPr>
            <w:tcW w:w="1150" w:type="dxa"/>
          </w:tcPr>
          <w:p w14:paraId="0C36E975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3381" w:type="dxa"/>
          </w:tcPr>
          <w:p w14:paraId="31A6D72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8993FCC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06B39C87" w14:textId="77777777" w:rsidTr="00337165">
        <w:trPr>
          <w:jc w:val="center"/>
        </w:trPr>
        <w:tc>
          <w:tcPr>
            <w:tcW w:w="1150" w:type="dxa"/>
          </w:tcPr>
          <w:p w14:paraId="3107ADF1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3381" w:type="dxa"/>
          </w:tcPr>
          <w:p w14:paraId="0EA8C34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B5854A1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AFDE764" w14:textId="77777777" w:rsidTr="00337165">
        <w:trPr>
          <w:jc w:val="center"/>
        </w:trPr>
        <w:tc>
          <w:tcPr>
            <w:tcW w:w="1150" w:type="dxa"/>
          </w:tcPr>
          <w:p w14:paraId="33889A38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3381" w:type="dxa"/>
          </w:tcPr>
          <w:p w14:paraId="1A91328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F4B68B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F1531A0" w14:textId="77777777" w:rsidTr="00337165">
        <w:trPr>
          <w:jc w:val="center"/>
        </w:trPr>
        <w:tc>
          <w:tcPr>
            <w:tcW w:w="1150" w:type="dxa"/>
          </w:tcPr>
          <w:p w14:paraId="19A29AC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3381" w:type="dxa"/>
          </w:tcPr>
          <w:p w14:paraId="0E19A283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87C2E9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070C724F" w14:textId="77777777" w:rsidTr="00337165">
        <w:trPr>
          <w:jc w:val="center"/>
        </w:trPr>
        <w:tc>
          <w:tcPr>
            <w:tcW w:w="1150" w:type="dxa"/>
          </w:tcPr>
          <w:p w14:paraId="0B1D92E2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381" w:type="dxa"/>
          </w:tcPr>
          <w:p w14:paraId="08988DB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F81865C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3079D20" w14:textId="77777777" w:rsidTr="00337165">
        <w:trPr>
          <w:jc w:val="center"/>
        </w:trPr>
        <w:tc>
          <w:tcPr>
            <w:tcW w:w="1150" w:type="dxa"/>
          </w:tcPr>
          <w:p w14:paraId="0389EFFC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3381" w:type="dxa"/>
          </w:tcPr>
          <w:p w14:paraId="5DC83B43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596535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6AD4468" w14:textId="77777777" w:rsidTr="00337165">
        <w:trPr>
          <w:jc w:val="center"/>
        </w:trPr>
        <w:tc>
          <w:tcPr>
            <w:tcW w:w="1150" w:type="dxa"/>
          </w:tcPr>
          <w:p w14:paraId="6623A5C5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3381" w:type="dxa"/>
          </w:tcPr>
          <w:p w14:paraId="009B6BE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58767F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7DB5CA1B" w14:textId="77777777" w:rsidTr="00337165">
        <w:trPr>
          <w:jc w:val="center"/>
        </w:trPr>
        <w:tc>
          <w:tcPr>
            <w:tcW w:w="1150" w:type="dxa"/>
          </w:tcPr>
          <w:p w14:paraId="10261384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381" w:type="dxa"/>
          </w:tcPr>
          <w:p w14:paraId="1FC7583E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D90F93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E64EFFC" w14:textId="77777777" w:rsidTr="00337165">
        <w:trPr>
          <w:jc w:val="center"/>
        </w:trPr>
        <w:tc>
          <w:tcPr>
            <w:tcW w:w="1150" w:type="dxa"/>
          </w:tcPr>
          <w:p w14:paraId="42177C2C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3381" w:type="dxa"/>
          </w:tcPr>
          <w:p w14:paraId="1A03825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13AB5191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67E4AAFD" w14:textId="77777777" w:rsidTr="00337165">
        <w:trPr>
          <w:jc w:val="center"/>
        </w:trPr>
        <w:tc>
          <w:tcPr>
            <w:tcW w:w="1150" w:type="dxa"/>
          </w:tcPr>
          <w:p w14:paraId="715754E2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3381" w:type="dxa"/>
          </w:tcPr>
          <w:p w14:paraId="3E60671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136013C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B384EA7" w14:textId="77777777" w:rsidTr="00337165">
        <w:trPr>
          <w:jc w:val="center"/>
        </w:trPr>
        <w:tc>
          <w:tcPr>
            <w:tcW w:w="1150" w:type="dxa"/>
          </w:tcPr>
          <w:p w14:paraId="4A808DF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381" w:type="dxa"/>
          </w:tcPr>
          <w:p w14:paraId="40D41A3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23FDD09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007DB3C7" w14:textId="77777777" w:rsidTr="00337165">
        <w:trPr>
          <w:jc w:val="center"/>
        </w:trPr>
        <w:tc>
          <w:tcPr>
            <w:tcW w:w="1150" w:type="dxa"/>
          </w:tcPr>
          <w:p w14:paraId="1A2E4B0A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3381" w:type="dxa"/>
          </w:tcPr>
          <w:p w14:paraId="7D018776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EB6A8FC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4B23C53" w14:textId="77777777" w:rsidTr="00337165">
        <w:trPr>
          <w:jc w:val="center"/>
        </w:trPr>
        <w:tc>
          <w:tcPr>
            <w:tcW w:w="1150" w:type="dxa"/>
          </w:tcPr>
          <w:p w14:paraId="71667FC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3381" w:type="dxa"/>
          </w:tcPr>
          <w:p w14:paraId="0441E99E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FAC011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F35CBD9" w14:textId="77777777" w:rsidTr="00337165">
        <w:trPr>
          <w:jc w:val="center"/>
        </w:trPr>
        <w:tc>
          <w:tcPr>
            <w:tcW w:w="1150" w:type="dxa"/>
          </w:tcPr>
          <w:p w14:paraId="34C110E6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381" w:type="dxa"/>
          </w:tcPr>
          <w:p w14:paraId="6DB20BB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27936B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DA1FD8" w14:textId="77777777" w:rsidR="00D63773" w:rsidRPr="00E37B75" w:rsidRDefault="00D63773" w:rsidP="009C5CDE">
      <w:pPr>
        <w:pStyle w:val="Telobesedila21"/>
        <w:rPr>
          <w:rFonts w:ascii="Arial" w:hAnsi="Arial" w:cs="Arial"/>
          <w:sz w:val="22"/>
          <w:szCs w:val="22"/>
        </w:rPr>
      </w:pPr>
    </w:p>
    <w:p w14:paraId="24047D68" w14:textId="77777777" w:rsidR="00337165" w:rsidRPr="00E37B75" w:rsidRDefault="00337165" w:rsidP="009C5CDE">
      <w:pPr>
        <w:pStyle w:val="Telobesedila21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* Prosimo, da v primeru večjega števila članov kopirate zgornjo tabelo in izpolnite podatke.</w:t>
      </w:r>
      <w:r w:rsidR="00D63773" w:rsidRPr="00E37B75">
        <w:rPr>
          <w:rFonts w:ascii="Arial" w:hAnsi="Arial" w:cs="Arial"/>
          <w:sz w:val="22"/>
          <w:szCs w:val="22"/>
        </w:rPr>
        <w:t xml:space="preserve"> Vpisujte samo člane,</w:t>
      </w:r>
      <w:r w:rsidR="009C5CDE" w:rsidRPr="00E37B75">
        <w:rPr>
          <w:rFonts w:ascii="Arial" w:hAnsi="Arial" w:cs="Arial"/>
          <w:sz w:val="22"/>
          <w:szCs w:val="22"/>
        </w:rPr>
        <w:t xml:space="preserve"> ki so poravnali letno članarino.</w:t>
      </w:r>
    </w:p>
    <w:p w14:paraId="5B4BD3C0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70745D8" w14:textId="77777777" w:rsidR="00337165" w:rsidRPr="00E37B75" w:rsidRDefault="00337165" w:rsidP="00337165">
      <w:pPr>
        <w:jc w:val="center"/>
        <w:rPr>
          <w:rFonts w:ascii="Arial" w:hAnsi="Arial" w:cs="Arial"/>
          <w:sz w:val="22"/>
          <w:szCs w:val="22"/>
        </w:rPr>
      </w:pPr>
    </w:p>
    <w:p w14:paraId="3D0F21D2" w14:textId="77777777" w:rsidR="00337165" w:rsidRPr="00E37B75" w:rsidRDefault="00337165" w:rsidP="00337165">
      <w:pPr>
        <w:jc w:val="center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žig: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>:</w:t>
      </w:r>
    </w:p>
    <w:p w14:paraId="08915188" w14:textId="77777777" w:rsidR="00337165" w:rsidRPr="00E37B75" w:rsidRDefault="00337165" w:rsidP="00337165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49F17285" w14:textId="77777777" w:rsidR="006852EE" w:rsidRPr="00E37B75" w:rsidRDefault="006852EE" w:rsidP="00337165">
      <w:pPr>
        <w:pStyle w:val="Telobesedila21"/>
        <w:jc w:val="left"/>
        <w:rPr>
          <w:rFonts w:ascii="Arial" w:hAnsi="Arial" w:cs="Arial"/>
          <w:b/>
          <w:sz w:val="22"/>
          <w:szCs w:val="22"/>
        </w:rPr>
      </w:pPr>
    </w:p>
    <w:p w14:paraId="4EC34749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A</w:t>
      </w:r>
      <w:r w:rsidR="00FA4B1D" w:rsidRPr="00E37B75">
        <w:rPr>
          <w:rFonts w:ascii="Arial" w:hAnsi="Arial" w:cs="Arial"/>
          <w:b/>
          <w:sz w:val="22"/>
          <w:szCs w:val="22"/>
        </w:rPr>
        <w:t>2</w:t>
      </w:r>
      <w:r w:rsidRPr="00E37B75">
        <w:rPr>
          <w:rFonts w:ascii="Arial" w:hAnsi="Arial" w:cs="Arial"/>
          <w:b/>
          <w:sz w:val="22"/>
          <w:szCs w:val="22"/>
        </w:rPr>
        <w:t xml:space="preserve">:  </w:t>
      </w:r>
      <w:r w:rsidR="00E65AB7" w:rsidRPr="00E37B75">
        <w:rPr>
          <w:rFonts w:ascii="Arial" w:hAnsi="Arial" w:cs="Arial"/>
          <w:b/>
          <w:sz w:val="22"/>
          <w:szCs w:val="22"/>
        </w:rPr>
        <w:t xml:space="preserve">AKTIVNOSTI V ZVEZI Z </w:t>
      </w:r>
      <w:r w:rsidRPr="00E37B75">
        <w:rPr>
          <w:rFonts w:ascii="Arial" w:hAnsi="Arial" w:cs="Arial"/>
          <w:b/>
          <w:sz w:val="22"/>
          <w:szCs w:val="22"/>
        </w:rPr>
        <w:t>DELOVANJE</w:t>
      </w:r>
      <w:r w:rsidR="00E65AB7" w:rsidRPr="00E37B75">
        <w:rPr>
          <w:rFonts w:ascii="Arial" w:hAnsi="Arial" w:cs="Arial"/>
          <w:b/>
          <w:sz w:val="22"/>
          <w:szCs w:val="22"/>
        </w:rPr>
        <w:t>M</w:t>
      </w:r>
    </w:p>
    <w:p w14:paraId="349295BC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76871B72" w14:textId="77777777" w:rsidR="004B50DC" w:rsidRPr="00E37B75" w:rsidRDefault="004B50DC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3834CF90" w14:textId="77777777" w:rsidR="00337165" w:rsidRPr="00E37B75" w:rsidRDefault="00337165" w:rsidP="00E37B75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ORGANIZACIJA AKTIVNOSTI ZA KRAJANE IN MLADINO ZA DELO NA PODROČJU TURIZMA</w:t>
      </w:r>
    </w:p>
    <w:p w14:paraId="5D0B978F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p w14:paraId="20C23765" w14:textId="77777777" w:rsidR="00AA5856" w:rsidRPr="00E37B75" w:rsidRDefault="00AA5856" w:rsidP="00AA5856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Naziv aktivnosti: ________________________________________________</w:t>
      </w:r>
    </w:p>
    <w:p w14:paraId="55D3ED7D" w14:textId="77777777" w:rsidR="00AA5856" w:rsidRPr="00E37B75" w:rsidRDefault="00AA5856" w:rsidP="00AA5856">
      <w:pPr>
        <w:widowControl/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</w:p>
    <w:p w14:paraId="3E4ABF68" w14:textId="77777777" w:rsidR="00AA5856" w:rsidRPr="00E37B75" w:rsidRDefault="00AA5856" w:rsidP="00AA5856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Datum / obdobje aktivnosti: _______________________________________________</w:t>
      </w:r>
    </w:p>
    <w:p w14:paraId="549DE14E" w14:textId="77777777" w:rsidR="00AA5856" w:rsidRPr="00E37B75" w:rsidRDefault="00AA5856" w:rsidP="00AA5856">
      <w:pPr>
        <w:pStyle w:val="Odstavekseznama"/>
        <w:rPr>
          <w:rFonts w:ascii="Arial" w:hAnsi="Arial" w:cs="Arial"/>
          <w:sz w:val="22"/>
          <w:szCs w:val="22"/>
        </w:rPr>
      </w:pPr>
    </w:p>
    <w:p w14:paraId="47D95616" w14:textId="77777777" w:rsidR="00AA5856" w:rsidRPr="00E37B75" w:rsidRDefault="00AA5856" w:rsidP="00AA585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OPIS ORGANIZIRANE AKTIVNOSTI</w:t>
      </w:r>
      <w:r w:rsidR="00FE0589" w:rsidRPr="00E37B75">
        <w:rPr>
          <w:rFonts w:ascii="Arial" w:hAnsi="Arial" w:cs="Arial"/>
          <w:sz w:val="22"/>
          <w:szCs w:val="22"/>
        </w:rPr>
        <w:t xml:space="preserve"> (</w:t>
      </w:r>
      <w:r w:rsidR="00FE0589" w:rsidRPr="00E37B75">
        <w:rPr>
          <w:rFonts w:ascii="Arial" w:hAnsi="Arial" w:cs="Arial"/>
          <w:i/>
          <w:sz w:val="22"/>
          <w:szCs w:val="22"/>
        </w:rPr>
        <w:t>ustrezno utemeljite</w:t>
      </w:r>
      <w:r w:rsidR="00FE0589" w:rsidRPr="00E37B75">
        <w:rPr>
          <w:rFonts w:ascii="Arial" w:hAnsi="Arial" w:cs="Arial"/>
          <w:sz w:val="22"/>
          <w:szCs w:val="22"/>
        </w:rPr>
        <w:t>!)</w:t>
      </w:r>
    </w:p>
    <w:tbl>
      <w:tblPr>
        <w:tblW w:w="93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1"/>
      </w:tblGrid>
      <w:tr w:rsidR="006852EE" w:rsidRPr="00E37B75" w14:paraId="21E213D5" w14:textId="77777777" w:rsidTr="006852EE">
        <w:trPr>
          <w:trHeight w:val="2975"/>
        </w:trPr>
        <w:tc>
          <w:tcPr>
            <w:tcW w:w="9371" w:type="dxa"/>
          </w:tcPr>
          <w:p w14:paraId="77C8614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48F87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01FD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81EFD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DBE80D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61EA6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6952CB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9A217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03C06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F9234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CA6DC5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1F901E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p w14:paraId="4AE8C283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STROŠKI:</w:t>
      </w:r>
    </w:p>
    <w:p w14:paraId="5E7AFFEB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AA5856" w:rsidRPr="00E37B75" w14:paraId="7DB7D322" w14:textId="77777777" w:rsidTr="00FA4B1D">
        <w:tc>
          <w:tcPr>
            <w:tcW w:w="6733" w:type="dxa"/>
          </w:tcPr>
          <w:p w14:paraId="2FB8BC87" w14:textId="77777777" w:rsidR="00AA5856" w:rsidRPr="00E37B75" w:rsidRDefault="00AA5856" w:rsidP="00FA4B1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VRSTA*</w:t>
            </w:r>
          </w:p>
        </w:tc>
        <w:tc>
          <w:tcPr>
            <w:tcW w:w="2693" w:type="dxa"/>
          </w:tcPr>
          <w:p w14:paraId="5D255EEF" w14:textId="77777777" w:rsidR="00AA5856" w:rsidRPr="00E37B75" w:rsidRDefault="00AA5856" w:rsidP="00FA4B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AA5856" w:rsidRPr="00E37B75" w14:paraId="46C0557B" w14:textId="77777777" w:rsidTr="00FA4B1D">
        <w:tc>
          <w:tcPr>
            <w:tcW w:w="6733" w:type="dxa"/>
          </w:tcPr>
          <w:p w14:paraId="102BB72A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81E8AD0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6D7CF918" w14:textId="77777777" w:rsidTr="00FA4B1D">
        <w:tc>
          <w:tcPr>
            <w:tcW w:w="6733" w:type="dxa"/>
          </w:tcPr>
          <w:p w14:paraId="5B9C3CB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3D1AA3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00C3B630" w14:textId="77777777" w:rsidTr="00FA4B1D">
        <w:tc>
          <w:tcPr>
            <w:tcW w:w="6733" w:type="dxa"/>
          </w:tcPr>
          <w:p w14:paraId="6E6CEF1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41E7D8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581219C2" w14:textId="77777777" w:rsidTr="00FA4B1D">
        <w:tc>
          <w:tcPr>
            <w:tcW w:w="6733" w:type="dxa"/>
          </w:tcPr>
          <w:p w14:paraId="6F30FDBE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583459B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2C900686" w14:textId="77777777" w:rsidTr="00FA4B1D">
        <w:tc>
          <w:tcPr>
            <w:tcW w:w="6733" w:type="dxa"/>
          </w:tcPr>
          <w:p w14:paraId="4973082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D0BE65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0433717C" w14:textId="77777777" w:rsidTr="00FA4B1D">
        <w:tc>
          <w:tcPr>
            <w:tcW w:w="6733" w:type="dxa"/>
          </w:tcPr>
          <w:p w14:paraId="2C570CA3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28C876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15A99FF9" w14:textId="77777777" w:rsidTr="00FA4B1D">
        <w:tc>
          <w:tcPr>
            <w:tcW w:w="6733" w:type="dxa"/>
          </w:tcPr>
          <w:p w14:paraId="44954736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2DD9C00E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6AC07E" w14:textId="77777777" w:rsidR="00AA5856" w:rsidRPr="00E37B75" w:rsidRDefault="00AA5856" w:rsidP="00AA5856">
      <w:pPr>
        <w:pStyle w:val="Telobesedila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* Navedite vse realne stroške v zvezi z izvajanjem aktivnosti, npr: stroški materiala, stroški storitev, stroški oglaševanja,…</w:t>
      </w:r>
    </w:p>
    <w:p w14:paraId="45675B9E" w14:textId="77777777" w:rsidR="00AA5856" w:rsidRPr="00E37B75" w:rsidRDefault="00AA5856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VIRI:</w:t>
      </w:r>
    </w:p>
    <w:p w14:paraId="29329EEE" w14:textId="77777777" w:rsidR="00AA5856" w:rsidRPr="00E37B75" w:rsidRDefault="00AA5856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6852EE" w:rsidRPr="00E37B75" w14:paraId="58652A50" w14:textId="77777777" w:rsidTr="00AA5856">
        <w:tc>
          <w:tcPr>
            <w:tcW w:w="6733" w:type="dxa"/>
          </w:tcPr>
          <w:p w14:paraId="1607E4D5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693" w:type="dxa"/>
          </w:tcPr>
          <w:p w14:paraId="47E28716" w14:textId="77777777" w:rsidR="00AA5856" w:rsidRPr="00E37B75" w:rsidRDefault="00AA5856" w:rsidP="00FA4B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6852EE" w:rsidRPr="00E37B75" w14:paraId="3AED561F" w14:textId="77777777" w:rsidTr="00AA5856">
        <w:tc>
          <w:tcPr>
            <w:tcW w:w="6733" w:type="dxa"/>
          </w:tcPr>
          <w:p w14:paraId="3C15184D" w14:textId="77777777" w:rsidR="00AA5856" w:rsidRPr="00E37B75" w:rsidRDefault="00AA5856" w:rsidP="00F544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Lastna sredstva </w:t>
            </w:r>
          </w:p>
        </w:tc>
        <w:tc>
          <w:tcPr>
            <w:tcW w:w="2693" w:type="dxa"/>
          </w:tcPr>
          <w:p w14:paraId="105228A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4BFD8F9C" w14:textId="77777777" w:rsidTr="00AA5856">
        <w:tc>
          <w:tcPr>
            <w:tcW w:w="6733" w:type="dxa"/>
          </w:tcPr>
          <w:p w14:paraId="3E0DAE7D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 xml:space="preserve">vrednoteno prostovoljno delo </w:t>
            </w:r>
            <w:r w:rsidR="000A6A02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693" w:type="dxa"/>
          </w:tcPr>
          <w:p w14:paraId="2DEBD956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62BA2751" w14:textId="77777777" w:rsidTr="00AA5856">
        <w:tc>
          <w:tcPr>
            <w:tcW w:w="6733" w:type="dxa"/>
          </w:tcPr>
          <w:p w14:paraId="597B259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Donatorska sredstva</w:t>
            </w:r>
          </w:p>
        </w:tc>
        <w:tc>
          <w:tcPr>
            <w:tcW w:w="2693" w:type="dxa"/>
          </w:tcPr>
          <w:p w14:paraId="645D19F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61839733" w14:textId="77777777" w:rsidTr="00AA5856">
        <w:tc>
          <w:tcPr>
            <w:tcW w:w="6733" w:type="dxa"/>
          </w:tcPr>
          <w:p w14:paraId="1A8341AB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</w:t>
            </w:r>
            <w:r w:rsidR="00C611DE" w:rsidRPr="00E37B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387AFE89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3BFCC53E" w14:textId="77777777" w:rsidTr="00AA5856">
        <w:trPr>
          <w:trHeight w:val="223"/>
        </w:trPr>
        <w:tc>
          <w:tcPr>
            <w:tcW w:w="6733" w:type="dxa"/>
          </w:tcPr>
          <w:p w14:paraId="104C59AB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5C18BC4D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27AB3F" w14:textId="77777777" w:rsidR="006852EE" w:rsidRPr="00E37B75" w:rsidRDefault="006852EE" w:rsidP="006852EE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Opozorilo: Višina prihodkov se mora ujemati z višino stroškov.</w:t>
      </w:r>
    </w:p>
    <w:p w14:paraId="6BE173EA" w14:textId="77777777" w:rsidR="00AA5856" w:rsidRPr="00E37B75" w:rsidRDefault="00AA5856" w:rsidP="006852EE">
      <w:pPr>
        <w:rPr>
          <w:rFonts w:ascii="Arial" w:hAnsi="Arial" w:cs="Arial"/>
          <w:sz w:val="22"/>
          <w:szCs w:val="22"/>
        </w:rPr>
      </w:pPr>
    </w:p>
    <w:p w14:paraId="4328C4BB" w14:textId="77777777" w:rsidR="006852EE" w:rsidRPr="00E37B75" w:rsidRDefault="006852EE" w:rsidP="00AA5856">
      <w:pPr>
        <w:jc w:val="right"/>
        <w:rPr>
          <w:rFonts w:ascii="Arial" w:hAnsi="Arial" w:cs="Arial"/>
          <w:sz w:val="22"/>
          <w:szCs w:val="22"/>
        </w:rPr>
      </w:pPr>
    </w:p>
    <w:p w14:paraId="0E1002FE" w14:textId="77777777" w:rsidR="006852EE" w:rsidRPr="00E37B75" w:rsidRDefault="006852EE" w:rsidP="00AA5856">
      <w:pPr>
        <w:jc w:val="right"/>
        <w:rPr>
          <w:rFonts w:ascii="Arial" w:hAnsi="Arial" w:cs="Arial"/>
          <w:sz w:val="22"/>
          <w:szCs w:val="22"/>
        </w:rPr>
      </w:pPr>
    </w:p>
    <w:p w14:paraId="174F8193" w14:textId="77777777" w:rsidR="00AA5856" w:rsidRPr="00E37B75" w:rsidRDefault="00AA5856" w:rsidP="00AA5856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>ž</w:t>
      </w:r>
      <w:r w:rsidR="00B417F3" w:rsidRPr="00E37B75">
        <w:rPr>
          <w:rFonts w:ascii="Arial" w:hAnsi="Arial" w:cs="Arial"/>
          <w:sz w:val="22"/>
          <w:szCs w:val="22"/>
        </w:rPr>
        <w:t>ig:</w:t>
      </w:r>
      <w:r w:rsidR="00B417F3" w:rsidRPr="00E37B75">
        <w:rPr>
          <w:rFonts w:ascii="Arial" w:hAnsi="Arial" w:cs="Arial"/>
          <w:sz w:val="22"/>
          <w:szCs w:val="22"/>
        </w:rPr>
        <w:tab/>
      </w:r>
      <w:r w:rsidR="00B417F3"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>:</w:t>
      </w:r>
    </w:p>
    <w:p w14:paraId="602A99D3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5D5C210C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326CAAB1" w14:textId="77777777" w:rsidR="002C547E" w:rsidRPr="00E37B75" w:rsidRDefault="002C547E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0DDD2045" w14:textId="77777777" w:rsidR="00571E25" w:rsidRPr="00E37B75" w:rsidRDefault="00571E25" w:rsidP="00AA5856">
      <w:pPr>
        <w:pStyle w:val="Telobesedila21"/>
        <w:jc w:val="left"/>
        <w:rPr>
          <w:rFonts w:ascii="Arial" w:hAnsi="Arial" w:cs="Arial"/>
          <w:b/>
          <w:sz w:val="22"/>
          <w:szCs w:val="22"/>
        </w:rPr>
      </w:pPr>
    </w:p>
    <w:p w14:paraId="772BB3FB" w14:textId="77777777" w:rsidR="00AA5856" w:rsidRPr="00E37B75" w:rsidRDefault="00AA5856" w:rsidP="00AA5856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A</w:t>
      </w:r>
      <w:r w:rsidR="00FA4B1D" w:rsidRPr="00E37B75">
        <w:rPr>
          <w:rFonts w:ascii="Arial" w:hAnsi="Arial" w:cs="Arial"/>
          <w:b/>
          <w:sz w:val="22"/>
          <w:szCs w:val="22"/>
        </w:rPr>
        <w:t>3</w:t>
      </w:r>
      <w:r w:rsidRPr="00E37B75">
        <w:rPr>
          <w:rFonts w:ascii="Arial" w:hAnsi="Arial" w:cs="Arial"/>
          <w:b/>
          <w:sz w:val="22"/>
          <w:szCs w:val="22"/>
        </w:rPr>
        <w:t xml:space="preserve">:  </w:t>
      </w:r>
      <w:r w:rsidR="00E65AB7" w:rsidRPr="00E37B75">
        <w:rPr>
          <w:rFonts w:ascii="Arial" w:hAnsi="Arial" w:cs="Arial"/>
          <w:b/>
          <w:sz w:val="22"/>
          <w:szCs w:val="22"/>
        </w:rPr>
        <w:t>AKTIVNOSTI V ZVEZI Z DELOVANJEM</w:t>
      </w:r>
    </w:p>
    <w:p w14:paraId="62A497DF" w14:textId="77777777" w:rsidR="00AA5856" w:rsidRPr="00E37B75" w:rsidRDefault="00AA5856" w:rsidP="00AA5856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5F63313C" w14:textId="77777777" w:rsidR="00AA5856" w:rsidRPr="00E37B75" w:rsidRDefault="00AA5856" w:rsidP="00AA5856">
      <w:pPr>
        <w:pStyle w:val="Odstavekseznama"/>
        <w:numPr>
          <w:ilvl w:val="0"/>
          <w:numId w:val="31"/>
        </w:num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SODELOVANJE PRI PROMOCIJI DESTINACIJE DOLINE SOČE IN OBČINE KOBARID</w:t>
      </w:r>
    </w:p>
    <w:p w14:paraId="7B64A1DC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p w14:paraId="5EA277AC" w14:textId="77777777" w:rsidR="00E07093" w:rsidRPr="00E37B75" w:rsidRDefault="00E07093" w:rsidP="00AA5856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(</w:t>
      </w:r>
      <w:r w:rsidR="00FE0589" w:rsidRPr="00E37B75">
        <w:rPr>
          <w:rFonts w:ascii="Arial" w:hAnsi="Arial" w:cs="Arial"/>
          <w:i/>
          <w:sz w:val="22"/>
          <w:szCs w:val="22"/>
        </w:rPr>
        <w:t xml:space="preserve">Ustrezno </w:t>
      </w:r>
      <w:r w:rsidRPr="00E37B75">
        <w:rPr>
          <w:rFonts w:ascii="Arial" w:hAnsi="Arial" w:cs="Arial"/>
          <w:i/>
          <w:sz w:val="22"/>
          <w:szCs w:val="22"/>
        </w:rPr>
        <w:t>izpolnite</w:t>
      </w:r>
      <w:r w:rsidRPr="00E37B75">
        <w:rPr>
          <w:rFonts w:ascii="Arial" w:hAnsi="Arial" w:cs="Arial"/>
          <w:sz w:val="22"/>
          <w:szCs w:val="22"/>
        </w:rPr>
        <w:t>)</w:t>
      </w:r>
    </w:p>
    <w:tbl>
      <w:tblPr>
        <w:tblStyle w:val="Tabelamrea"/>
        <w:tblW w:w="5238" w:type="pct"/>
        <w:tblLook w:val="04A0" w:firstRow="1" w:lastRow="0" w:firstColumn="1" w:lastColumn="0" w:noHBand="0" w:noVBand="1"/>
      </w:tblPr>
      <w:tblGrid>
        <w:gridCol w:w="4323"/>
        <w:gridCol w:w="5169"/>
      </w:tblGrid>
      <w:tr w:rsidR="00E07093" w:rsidRPr="00E37B75" w14:paraId="58BEB892" w14:textId="77777777" w:rsidTr="00B853AD">
        <w:trPr>
          <w:trHeight w:val="588"/>
        </w:trPr>
        <w:tc>
          <w:tcPr>
            <w:tcW w:w="2277" w:type="pct"/>
          </w:tcPr>
          <w:p w14:paraId="19D5D9FA" w14:textId="13793916" w:rsidR="00E07093" w:rsidRPr="00E37B75" w:rsidRDefault="00E07093" w:rsidP="00325BEB">
            <w:pPr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Naziv organiziranega 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 xml:space="preserve">turističnega sejma ali 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promocijskega dogodka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 xml:space="preserve"> oz. prireditve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na kat</w:t>
            </w:r>
            <w:r w:rsidR="00570164" w:rsidRPr="00E37B75">
              <w:rPr>
                <w:rFonts w:ascii="Arial" w:hAnsi="Arial" w:cs="Arial"/>
                <w:sz w:val="22"/>
                <w:szCs w:val="22"/>
              </w:rPr>
              <w:t xml:space="preserve">erem boste sodelovali v </w:t>
            </w:r>
            <w:r w:rsidR="00325BEB" w:rsidRPr="00E37B75">
              <w:rPr>
                <w:rFonts w:ascii="Arial" w:hAnsi="Arial" w:cs="Arial"/>
                <w:sz w:val="22"/>
                <w:szCs w:val="22"/>
              </w:rPr>
              <w:t>tekočem letu</w:t>
            </w:r>
          </w:p>
        </w:tc>
        <w:tc>
          <w:tcPr>
            <w:tcW w:w="2723" w:type="pct"/>
          </w:tcPr>
          <w:p w14:paraId="3C181327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A39604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093" w:rsidRPr="00E37B75" w14:paraId="63009C08" w14:textId="77777777" w:rsidTr="00B853AD">
        <w:trPr>
          <w:trHeight w:val="577"/>
        </w:trPr>
        <w:tc>
          <w:tcPr>
            <w:tcW w:w="2277" w:type="pct"/>
          </w:tcPr>
          <w:p w14:paraId="27BB9DD2" w14:textId="77777777" w:rsidR="00E07093" w:rsidRPr="00E37B75" w:rsidRDefault="00E07093" w:rsidP="00E07093">
            <w:pPr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Datum organiziranega 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>turističnega sejma ali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promocijskega dogodka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 xml:space="preserve"> oz. prireditve</w:t>
            </w:r>
          </w:p>
        </w:tc>
        <w:tc>
          <w:tcPr>
            <w:tcW w:w="2723" w:type="pct"/>
          </w:tcPr>
          <w:p w14:paraId="63A25788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04D8DE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093" w:rsidRPr="00E37B75" w14:paraId="60F9B70D" w14:textId="77777777" w:rsidTr="00B853AD">
        <w:trPr>
          <w:trHeight w:val="526"/>
        </w:trPr>
        <w:tc>
          <w:tcPr>
            <w:tcW w:w="2277" w:type="pct"/>
          </w:tcPr>
          <w:p w14:paraId="296EC183" w14:textId="77777777" w:rsidR="00E07093" w:rsidRPr="00E37B75" w:rsidRDefault="00E07093" w:rsidP="00E07093">
            <w:pPr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>organiziranega turističnega sejma ali promocijskega dogodka oz. prireditve</w:t>
            </w:r>
          </w:p>
        </w:tc>
        <w:tc>
          <w:tcPr>
            <w:tcW w:w="2723" w:type="pct"/>
          </w:tcPr>
          <w:p w14:paraId="190299EE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D8030D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F069CD" w14:textId="77777777" w:rsidR="00E07093" w:rsidRPr="00E37B75" w:rsidRDefault="00E07093" w:rsidP="00AA5856">
      <w:pPr>
        <w:jc w:val="both"/>
        <w:rPr>
          <w:rFonts w:ascii="Arial" w:hAnsi="Arial" w:cs="Arial"/>
          <w:sz w:val="22"/>
          <w:szCs w:val="22"/>
        </w:rPr>
      </w:pPr>
    </w:p>
    <w:p w14:paraId="3017D5E2" w14:textId="77777777" w:rsidR="00AA5856" w:rsidRPr="00E37B75" w:rsidRDefault="00AA5856" w:rsidP="00AA585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OPIS </w:t>
      </w:r>
      <w:r w:rsidR="00E07093" w:rsidRPr="00E37B75">
        <w:rPr>
          <w:rFonts w:ascii="Arial" w:hAnsi="Arial" w:cs="Arial"/>
          <w:sz w:val="22"/>
          <w:szCs w:val="22"/>
        </w:rPr>
        <w:t xml:space="preserve">ORGANIZIRANEGA </w:t>
      </w:r>
      <w:r w:rsidR="009451DB" w:rsidRPr="00E37B75">
        <w:rPr>
          <w:rFonts w:ascii="Arial" w:hAnsi="Arial" w:cs="Arial"/>
          <w:sz w:val="22"/>
          <w:szCs w:val="22"/>
        </w:rPr>
        <w:t xml:space="preserve">TURISTIČNEGA </w:t>
      </w:r>
      <w:r w:rsidR="00E07093" w:rsidRPr="00E37B75">
        <w:rPr>
          <w:rFonts w:ascii="Arial" w:hAnsi="Arial" w:cs="Arial"/>
          <w:sz w:val="22"/>
          <w:szCs w:val="22"/>
        </w:rPr>
        <w:t>SEJMA OZ. PROMOCIJSKEGA DOGODKA</w:t>
      </w:r>
      <w:r w:rsidR="004B50DC" w:rsidRPr="00E37B75">
        <w:rPr>
          <w:rFonts w:ascii="Arial" w:hAnsi="Arial" w:cs="Arial"/>
          <w:sz w:val="22"/>
          <w:szCs w:val="22"/>
        </w:rPr>
        <w:t>*</w:t>
      </w:r>
      <w:r w:rsidR="00FE0589" w:rsidRPr="00E37B75">
        <w:rPr>
          <w:rFonts w:ascii="Arial" w:hAnsi="Arial" w:cs="Arial"/>
          <w:sz w:val="22"/>
          <w:szCs w:val="22"/>
        </w:rPr>
        <w:t xml:space="preserve"> (</w:t>
      </w:r>
      <w:r w:rsidR="00FE0589" w:rsidRPr="00E37B75">
        <w:rPr>
          <w:rFonts w:ascii="Arial" w:hAnsi="Arial" w:cs="Arial"/>
          <w:i/>
          <w:sz w:val="22"/>
          <w:szCs w:val="22"/>
        </w:rPr>
        <w:t>ustrezno utemeljite</w:t>
      </w:r>
      <w:r w:rsidR="00FE0589" w:rsidRPr="00E37B75">
        <w:rPr>
          <w:rFonts w:ascii="Arial" w:hAnsi="Arial" w:cs="Arial"/>
          <w:sz w:val="22"/>
          <w:szCs w:val="22"/>
        </w:rPr>
        <w:t>!)</w:t>
      </w:r>
    </w:p>
    <w:tbl>
      <w:tblPr>
        <w:tblW w:w="94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1"/>
      </w:tblGrid>
      <w:tr w:rsidR="006852EE" w:rsidRPr="00E37B75" w14:paraId="6E7ECB40" w14:textId="77777777" w:rsidTr="006852EE">
        <w:trPr>
          <w:trHeight w:val="2085"/>
        </w:trPr>
        <w:tc>
          <w:tcPr>
            <w:tcW w:w="9481" w:type="dxa"/>
          </w:tcPr>
          <w:p w14:paraId="1D7514F9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B24E1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6A22E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C96590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4A0BE6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B72E1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6F7F9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4838B5" w14:textId="77777777" w:rsidR="00AA5856" w:rsidRPr="00E37B75" w:rsidRDefault="00E07093" w:rsidP="00E07093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*zaželeno je da se k kratkemu opisu, priloži tudi program </w:t>
      </w:r>
      <w:r w:rsidR="009451DB" w:rsidRPr="00E37B75">
        <w:rPr>
          <w:rFonts w:ascii="Arial" w:hAnsi="Arial" w:cs="Arial"/>
          <w:sz w:val="22"/>
          <w:szCs w:val="22"/>
        </w:rPr>
        <w:t xml:space="preserve">turističnega </w:t>
      </w:r>
      <w:r w:rsidRPr="00E37B75">
        <w:rPr>
          <w:rFonts w:ascii="Arial" w:hAnsi="Arial" w:cs="Arial"/>
          <w:sz w:val="22"/>
          <w:szCs w:val="22"/>
        </w:rPr>
        <w:t xml:space="preserve">sejma oz. promocijskega dogodka, v kolikor je </w:t>
      </w:r>
      <w:r w:rsidR="004B50DC" w:rsidRPr="00E37B75">
        <w:rPr>
          <w:rFonts w:ascii="Arial" w:hAnsi="Arial" w:cs="Arial"/>
          <w:sz w:val="22"/>
          <w:szCs w:val="22"/>
        </w:rPr>
        <w:t xml:space="preserve">ta </w:t>
      </w:r>
      <w:r w:rsidRPr="00E37B75">
        <w:rPr>
          <w:rFonts w:ascii="Arial" w:hAnsi="Arial" w:cs="Arial"/>
          <w:sz w:val="22"/>
          <w:szCs w:val="22"/>
        </w:rPr>
        <w:t>javno dostopen.</w:t>
      </w:r>
    </w:p>
    <w:p w14:paraId="1AB4454F" w14:textId="77777777" w:rsidR="00E07093" w:rsidRPr="00E37B75" w:rsidRDefault="00E07093" w:rsidP="00AA585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0D39B1A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STROŠKI:</w:t>
      </w:r>
    </w:p>
    <w:p w14:paraId="20F1FF27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AA5856" w:rsidRPr="00E37B75" w14:paraId="2E044225" w14:textId="77777777" w:rsidTr="00FA4B1D">
        <w:tc>
          <w:tcPr>
            <w:tcW w:w="6733" w:type="dxa"/>
          </w:tcPr>
          <w:p w14:paraId="7ED63250" w14:textId="77777777" w:rsidR="00AA5856" w:rsidRPr="00E37B75" w:rsidRDefault="00AA5856" w:rsidP="00FA4B1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VRSTA*</w:t>
            </w:r>
          </w:p>
        </w:tc>
        <w:tc>
          <w:tcPr>
            <w:tcW w:w="2693" w:type="dxa"/>
          </w:tcPr>
          <w:p w14:paraId="7A551B46" w14:textId="77777777" w:rsidR="00AA5856" w:rsidRPr="00E37B75" w:rsidRDefault="00AA5856" w:rsidP="00FA4B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AA5856" w:rsidRPr="00E37B75" w14:paraId="7A31D86A" w14:textId="77777777" w:rsidTr="00FA4B1D">
        <w:tc>
          <w:tcPr>
            <w:tcW w:w="6733" w:type="dxa"/>
          </w:tcPr>
          <w:p w14:paraId="746A46B3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C274940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1057B180" w14:textId="77777777" w:rsidTr="00FA4B1D">
        <w:tc>
          <w:tcPr>
            <w:tcW w:w="6733" w:type="dxa"/>
          </w:tcPr>
          <w:p w14:paraId="6548553D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2FAF36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09C23211" w14:textId="77777777" w:rsidTr="00FA4B1D">
        <w:tc>
          <w:tcPr>
            <w:tcW w:w="6733" w:type="dxa"/>
          </w:tcPr>
          <w:p w14:paraId="0F412623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160CDC0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63FD3390" w14:textId="77777777" w:rsidTr="00FA4B1D">
        <w:tc>
          <w:tcPr>
            <w:tcW w:w="6733" w:type="dxa"/>
          </w:tcPr>
          <w:p w14:paraId="7A077E8E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C8EF943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6910A3B5" w14:textId="77777777" w:rsidTr="00FA4B1D">
        <w:tc>
          <w:tcPr>
            <w:tcW w:w="6733" w:type="dxa"/>
          </w:tcPr>
          <w:p w14:paraId="03B00C4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3D4E2E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6A3B5033" w14:textId="77777777" w:rsidTr="00FA4B1D">
        <w:tc>
          <w:tcPr>
            <w:tcW w:w="6733" w:type="dxa"/>
          </w:tcPr>
          <w:p w14:paraId="3E654C0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4F22198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08098C9" w14:textId="77777777" w:rsidR="00AA5856" w:rsidRPr="00E37B75" w:rsidRDefault="00AA5856" w:rsidP="00AA5856">
      <w:pPr>
        <w:pStyle w:val="Telobesedila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 Navedite vse realne stroške v zvezi z </w:t>
      </w:r>
      <w:r w:rsidR="004B50DC" w:rsidRPr="00E37B75">
        <w:rPr>
          <w:rFonts w:ascii="Arial" w:hAnsi="Arial" w:cs="Arial"/>
          <w:sz w:val="22"/>
          <w:szCs w:val="22"/>
        </w:rPr>
        <w:t>udeležbo na</w:t>
      </w:r>
      <w:r w:rsidR="009D3B41" w:rsidRPr="00E37B75">
        <w:rPr>
          <w:rFonts w:ascii="Arial" w:hAnsi="Arial" w:cs="Arial"/>
          <w:sz w:val="22"/>
          <w:szCs w:val="22"/>
        </w:rPr>
        <w:t xml:space="preserve"> turističnem</w:t>
      </w:r>
      <w:r w:rsidR="004B50DC" w:rsidRPr="00E37B75">
        <w:rPr>
          <w:rFonts w:ascii="Arial" w:hAnsi="Arial" w:cs="Arial"/>
          <w:sz w:val="22"/>
          <w:szCs w:val="22"/>
        </w:rPr>
        <w:t xml:space="preserve"> sejmu,</w:t>
      </w:r>
      <w:r w:rsidRPr="00E37B75">
        <w:rPr>
          <w:rFonts w:ascii="Arial" w:hAnsi="Arial" w:cs="Arial"/>
          <w:sz w:val="22"/>
          <w:szCs w:val="22"/>
        </w:rPr>
        <w:t xml:space="preserve"> npr: stroški materiala, stroški storitev, </w:t>
      </w:r>
      <w:r w:rsidR="004B50DC" w:rsidRPr="00E37B75">
        <w:rPr>
          <w:rFonts w:ascii="Arial" w:hAnsi="Arial" w:cs="Arial"/>
          <w:sz w:val="22"/>
          <w:szCs w:val="22"/>
        </w:rPr>
        <w:t>stroški udeležbe na sejmu</w:t>
      </w:r>
      <w:r w:rsidRPr="00E37B75">
        <w:rPr>
          <w:rFonts w:ascii="Arial" w:hAnsi="Arial" w:cs="Arial"/>
          <w:sz w:val="22"/>
          <w:szCs w:val="22"/>
        </w:rPr>
        <w:t>,…</w:t>
      </w:r>
    </w:p>
    <w:p w14:paraId="60720BD8" w14:textId="77777777" w:rsidR="004B50DC" w:rsidRPr="00E37B75" w:rsidRDefault="004B50DC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</w:p>
    <w:p w14:paraId="123D397C" w14:textId="77777777" w:rsidR="00AA5856" w:rsidRPr="00E37B75" w:rsidRDefault="00AA5856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VIRI:</w:t>
      </w:r>
    </w:p>
    <w:p w14:paraId="51D30B15" w14:textId="77777777" w:rsidR="00AA5856" w:rsidRPr="00E37B75" w:rsidRDefault="00AA5856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6852EE" w:rsidRPr="00E37B75" w14:paraId="57C393EB" w14:textId="77777777" w:rsidTr="00FA4B1D">
        <w:tc>
          <w:tcPr>
            <w:tcW w:w="6733" w:type="dxa"/>
          </w:tcPr>
          <w:p w14:paraId="285D17F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693" w:type="dxa"/>
          </w:tcPr>
          <w:p w14:paraId="166C674C" w14:textId="77777777" w:rsidR="00AA5856" w:rsidRPr="00E37B75" w:rsidRDefault="00AA5856" w:rsidP="00FA4B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6852EE" w:rsidRPr="00E37B75" w14:paraId="1BB4864A" w14:textId="77777777" w:rsidTr="00FA4B1D">
        <w:tc>
          <w:tcPr>
            <w:tcW w:w="6733" w:type="dxa"/>
          </w:tcPr>
          <w:p w14:paraId="050E78E3" w14:textId="77777777" w:rsidR="00AA5856" w:rsidRPr="00E37B75" w:rsidRDefault="00F5441B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693" w:type="dxa"/>
          </w:tcPr>
          <w:p w14:paraId="1740602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22554128" w14:textId="77777777" w:rsidTr="00FA4B1D">
        <w:tc>
          <w:tcPr>
            <w:tcW w:w="6733" w:type="dxa"/>
          </w:tcPr>
          <w:p w14:paraId="7790967A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>vrednoteno prostovoljno delo</w:t>
            </w:r>
            <w:r w:rsidR="000A6A02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693" w:type="dxa"/>
          </w:tcPr>
          <w:p w14:paraId="00E9BF1C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03553EC1" w14:textId="77777777" w:rsidTr="00FA4B1D">
        <w:tc>
          <w:tcPr>
            <w:tcW w:w="6733" w:type="dxa"/>
          </w:tcPr>
          <w:p w14:paraId="3BB166E9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Donatorska sredstva</w:t>
            </w:r>
          </w:p>
        </w:tc>
        <w:tc>
          <w:tcPr>
            <w:tcW w:w="2693" w:type="dxa"/>
          </w:tcPr>
          <w:p w14:paraId="1FC5D3A6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7E685354" w14:textId="77777777" w:rsidTr="00FA4B1D">
        <w:tc>
          <w:tcPr>
            <w:tcW w:w="6733" w:type="dxa"/>
          </w:tcPr>
          <w:p w14:paraId="78553579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</w:t>
            </w:r>
            <w:r w:rsidR="00C611DE" w:rsidRPr="00E37B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77F1481C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0A35D62F" w14:textId="77777777" w:rsidTr="00FA4B1D">
        <w:trPr>
          <w:trHeight w:val="223"/>
        </w:trPr>
        <w:tc>
          <w:tcPr>
            <w:tcW w:w="6733" w:type="dxa"/>
          </w:tcPr>
          <w:p w14:paraId="0351B2C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7044607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E66738F" w14:textId="77777777" w:rsidR="006852EE" w:rsidRPr="00E37B75" w:rsidRDefault="006852EE" w:rsidP="006852EE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Opozorilo: Višina prihodkov se mora ujemati z višino stroškov.</w:t>
      </w:r>
    </w:p>
    <w:p w14:paraId="4B6C0E6A" w14:textId="77777777" w:rsidR="00AA5856" w:rsidRPr="00E37B75" w:rsidRDefault="00AA5856" w:rsidP="006852EE">
      <w:pPr>
        <w:rPr>
          <w:rFonts w:ascii="Arial" w:hAnsi="Arial" w:cs="Arial"/>
          <w:sz w:val="22"/>
          <w:szCs w:val="22"/>
        </w:rPr>
      </w:pPr>
    </w:p>
    <w:p w14:paraId="0B71CDB4" w14:textId="77777777" w:rsidR="006852EE" w:rsidRPr="00E37B75" w:rsidRDefault="006852EE" w:rsidP="00AA5856">
      <w:pPr>
        <w:jc w:val="right"/>
        <w:rPr>
          <w:rFonts w:ascii="Arial" w:hAnsi="Arial" w:cs="Arial"/>
          <w:sz w:val="22"/>
          <w:szCs w:val="22"/>
        </w:rPr>
      </w:pPr>
    </w:p>
    <w:p w14:paraId="3A9B72C4" w14:textId="20907ADE" w:rsidR="00D63773" w:rsidRPr="00E37B75" w:rsidRDefault="00AA5856" w:rsidP="00AA5856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>ž</w:t>
      </w:r>
      <w:r w:rsidR="00B417F3" w:rsidRPr="00E37B75">
        <w:rPr>
          <w:rFonts w:ascii="Arial" w:hAnsi="Arial" w:cs="Arial"/>
          <w:sz w:val="22"/>
          <w:szCs w:val="22"/>
        </w:rPr>
        <w:t>ig:</w:t>
      </w:r>
      <w:r w:rsidR="00B417F3" w:rsidRPr="00E37B75">
        <w:rPr>
          <w:rFonts w:ascii="Arial" w:hAnsi="Arial" w:cs="Arial"/>
          <w:sz w:val="22"/>
          <w:szCs w:val="22"/>
        </w:rPr>
        <w:tab/>
      </w:r>
      <w:r w:rsidR="00B417F3" w:rsidRPr="00E37B75">
        <w:rPr>
          <w:rFonts w:ascii="Arial" w:hAnsi="Arial" w:cs="Arial"/>
          <w:sz w:val="22"/>
          <w:szCs w:val="22"/>
        </w:rPr>
        <w:tab/>
      </w:r>
      <w:r w:rsidR="00B417F3"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>:</w:t>
      </w:r>
    </w:p>
    <w:p w14:paraId="61C66014" w14:textId="77777777" w:rsidR="00325BEB" w:rsidRPr="00E37B75" w:rsidRDefault="00325BEB" w:rsidP="00AA5856">
      <w:pPr>
        <w:rPr>
          <w:rFonts w:ascii="Arial" w:hAnsi="Arial" w:cs="Arial"/>
          <w:sz w:val="22"/>
          <w:szCs w:val="22"/>
        </w:rPr>
      </w:pPr>
    </w:p>
    <w:p w14:paraId="788EAF7A" w14:textId="77777777" w:rsidR="00FA4B1D" w:rsidRPr="00E37B75" w:rsidRDefault="00FA4B1D" w:rsidP="00FA4B1D">
      <w:pPr>
        <w:pStyle w:val="Telobesedila21"/>
        <w:jc w:val="left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A4:  DELOVANJE</w:t>
      </w:r>
    </w:p>
    <w:p w14:paraId="14EED934" w14:textId="77777777" w:rsidR="00FA4B1D" w:rsidRPr="00E37B75" w:rsidRDefault="00FA4B1D" w:rsidP="00FA4B1D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A0F595D" w14:textId="77777777" w:rsidR="00D63773" w:rsidRPr="00E37B75" w:rsidRDefault="00D63773" w:rsidP="00AA5856">
      <w:pPr>
        <w:rPr>
          <w:rFonts w:ascii="Arial" w:hAnsi="Arial" w:cs="Arial"/>
          <w:sz w:val="22"/>
          <w:szCs w:val="22"/>
        </w:rPr>
      </w:pPr>
    </w:p>
    <w:p w14:paraId="29E4047A" w14:textId="77777777" w:rsidR="00337165" w:rsidRPr="00E37B75" w:rsidRDefault="00487D30" w:rsidP="004B50DC">
      <w:pPr>
        <w:pStyle w:val="Telobesedila21"/>
        <w:numPr>
          <w:ilvl w:val="0"/>
          <w:numId w:val="31"/>
        </w:numPr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PRIJAVA ZA</w:t>
      </w:r>
      <w:r w:rsidR="00337165" w:rsidRPr="00E37B75">
        <w:rPr>
          <w:rFonts w:ascii="Arial" w:hAnsi="Arial" w:cs="Arial"/>
          <w:b/>
          <w:sz w:val="22"/>
          <w:szCs w:val="22"/>
        </w:rPr>
        <w:t xml:space="preserve"> SREDSTVA ZA REDNO DELOVANJE DRUŠTEV</w:t>
      </w:r>
      <w:r w:rsidR="004B50DC" w:rsidRPr="00E37B75">
        <w:rPr>
          <w:rFonts w:ascii="Arial" w:hAnsi="Arial" w:cs="Arial"/>
          <w:b/>
          <w:sz w:val="22"/>
          <w:szCs w:val="22"/>
        </w:rPr>
        <w:t>*</w:t>
      </w:r>
    </w:p>
    <w:p w14:paraId="2B8C7EEF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7EE5CA8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E657DF6" w14:textId="77777777" w:rsidR="004B50DC" w:rsidRPr="00E37B75" w:rsidRDefault="004B50DC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69E138B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96098C8" w14:textId="77777777" w:rsidR="00337165" w:rsidRPr="00E37B75" w:rsidRDefault="00337165" w:rsidP="00337165">
      <w:pPr>
        <w:pStyle w:val="Telobesedila21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Prijavljamo se za razpoložljiva sredstva namenjena rednemu delovanju društev (</w:t>
      </w:r>
      <w:r w:rsidRPr="00E37B75">
        <w:rPr>
          <w:rFonts w:ascii="Arial" w:hAnsi="Arial" w:cs="Arial"/>
          <w:i/>
          <w:sz w:val="22"/>
          <w:szCs w:val="22"/>
        </w:rPr>
        <w:t>obkrožite</w:t>
      </w:r>
      <w:r w:rsidRPr="00E37B75">
        <w:rPr>
          <w:rFonts w:ascii="Arial" w:hAnsi="Arial" w:cs="Arial"/>
          <w:sz w:val="22"/>
          <w:szCs w:val="22"/>
        </w:rPr>
        <w:t>):</w:t>
      </w:r>
    </w:p>
    <w:p w14:paraId="39D20FF7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ABB525E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F53BF9C" w14:textId="77777777" w:rsidR="00337165" w:rsidRPr="00E37B75" w:rsidRDefault="00337165" w:rsidP="00337165">
      <w:pPr>
        <w:pStyle w:val="Telobesedila21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</w:t>
      </w:r>
    </w:p>
    <w:p w14:paraId="1AEA86E3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2456352" w14:textId="77777777" w:rsidR="00337165" w:rsidRPr="00E37B75" w:rsidRDefault="00337165" w:rsidP="00337165">
      <w:pPr>
        <w:pStyle w:val="Telobesedila21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NE</w:t>
      </w:r>
    </w:p>
    <w:p w14:paraId="2B0004C0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AC309ED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7608A35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DA30D89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34B2B64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5CC8774" w14:textId="77777777" w:rsidR="00337165" w:rsidRPr="00E37B75" w:rsidRDefault="00337165" w:rsidP="00337165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žig: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>:</w:t>
      </w:r>
    </w:p>
    <w:p w14:paraId="327524D0" w14:textId="77777777" w:rsidR="00337165" w:rsidRPr="00E37B75" w:rsidRDefault="00337165" w:rsidP="00337165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531217D4" w14:textId="77777777" w:rsidR="00337165" w:rsidRPr="00E37B75" w:rsidRDefault="00337165" w:rsidP="00337165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7828F8CD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6DDDA0A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18029E5B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3781D20A" w14:textId="77777777" w:rsidR="004B50DC" w:rsidRPr="00E37B75" w:rsidRDefault="004B50DC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0A63A054" w14:textId="77777777" w:rsidR="004B50DC" w:rsidRPr="00E37B75" w:rsidRDefault="004B50DC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2B0A7010" w14:textId="77777777" w:rsidR="004B50DC" w:rsidRPr="00E37B75" w:rsidRDefault="004B50DC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4A79DC78" w14:textId="77777777" w:rsidR="004B50DC" w:rsidRPr="00E37B75" w:rsidRDefault="00C050BD" w:rsidP="00722716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OPOMBA:</w:t>
      </w:r>
    </w:p>
    <w:p w14:paraId="400BCC73" w14:textId="77777777" w:rsidR="004B50DC" w:rsidRPr="00E37B75" w:rsidRDefault="004B50DC" w:rsidP="00722716">
      <w:pPr>
        <w:pStyle w:val="default"/>
        <w:tabs>
          <w:tab w:val="left" w:pos="720"/>
        </w:tabs>
        <w:spacing w:before="0" w:after="0" w:line="288" w:lineRule="auto"/>
        <w:jc w:val="both"/>
        <w:rPr>
          <w:rFonts w:ascii="Arial" w:hAnsi="Arial" w:cs="Arial"/>
          <w:i/>
          <w:sz w:val="22"/>
          <w:szCs w:val="22"/>
          <w:lang w:val="sl-SI"/>
        </w:rPr>
      </w:pPr>
      <w:r w:rsidRPr="00E37B75">
        <w:rPr>
          <w:rFonts w:ascii="Arial" w:hAnsi="Arial" w:cs="Arial"/>
          <w:b/>
          <w:bCs/>
          <w:i/>
          <w:sz w:val="22"/>
          <w:szCs w:val="22"/>
          <w:lang w:val="sl-SI"/>
        </w:rPr>
        <w:t>*</w:t>
      </w:r>
      <w:r w:rsidR="00487D30" w:rsidRPr="00E37B75">
        <w:rPr>
          <w:rFonts w:ascii="Arial" w:hAnsi="Arial" w:cs="Arial"/>
          <w:i/>
          <w:sz w:val="22"/>
          <w:szCs w:val="22"/>
          <w:lang w:val="sl-SI"/>
        </w:rPr>
        <w:t>D</w:t>
      </w:r>
      <w:r w:rsidRPr="00E37B75">
        <w:rPr>
          <w:rFonts w:ascii="Arial" w:hAnsi="Arial" w:cs="Arial"/>
          <w:i/>
          <w:sz w:val="22"/>
          <w:szCs w:val="22"/>
          <w:lang w:val="sl-SI"/>
        </w:rPr>
        <w:t xml:space="preserve">ruštva, ki so </w:t>
      </w:r>
      <w:r w:rsidRPr="00E37B75">
        <w:rPr>
          <w:rFonts w:ascii="Arial" w:hAnsi="Arial" w:cs="Arial"/>
          <w:b/>
          <w:i/>
          <w:sz w:val="22"/>
          <w:szCs w:val="22"/>
          <w:lang w:val="sl-SI"/>
        </w:rPr>
        <w:t xml:space="preserve">registrirana za več dejavnosti </w:t>
      </w:r>
      <w:r w:rsidRPr="00E37B75">
        <w:rPr>
          <w:rFonts w:ascii="Arial" w:hAnsi="Arial" w:cs="Arial"/>
          <w:i/>
          <w:sz w:val="22"/>
          <w:szCs w:val="22"/>
          <w:lang w:val="sl-SI"/>
        </w:rPr>
        <w:t>(npr: športno-t</w:t>
      </w:r>
      <w:r w:rsidR="00487D30" w:rsidRPr="00E37B75">
        <w:rPr>
          <w:rFonts w:ascii="Arial" w:hAnsi="Arial" w:cs="Arial"/>
          <w:i/>
          <w:sz w:val="22"/>
          <w:szCs w:val="22"/>
          <w:lang w:val="sl-SI"/>
        </w:rPr>
        <w:t>uristična društva,…), se za</w:t>
      </w:r>
      <w:r w:rsidRPr="00E37B75">
        <w:rPr>
          <w:rFonts w:ascii="Arial" w:hAnsi="Arial" w:cs="Arial"/>
          <w:i/>
          <w:sz w:val="22"/>
          <w:szCs w:val="22"/>
          <w:lang w:val="sl-SI"/>
        </w:rPr>
        <w:t xml:space="preserve"> kandidiranje na razpoložljiva proračunska sredstva </w:t>
      </w:r>
      <w:r w:rsidRPr="00E37B75">
        <w:rPr>
          <w:rFonts w:ascii="Arial" w:hAnsi="Arial" w:cs="Arial"/>
          <w:b/>
          <w:i/>
          <w:sz w:val="22"/>
          <w:szCs w:val="22"/>
          <w:lang w:val="sl-SI"/>
        </w:rPr>
        <w:t xml:space="preserve">za redno delovanje društev </w:t>
      </w:r>
      <w:r w:rsidRPr="00E37B75">
        <w:rPr>
          <w:rFonts w:ascii="Arial" w:hAnsi="Arial" w:cs="Arial"/>
          <w:i/>
          <w:sz w:val="22"/>
          <w:szCs w:val="22"/>
          <w:lang w:val="sl-SI"/>
        </w:rPr>
        <w:t xml:space="preserve">lahko prijavijo </w:t>
      </w:r>
      <w:r w:rsidR="00487D30" w:rsidRPr="00E37B75">
        <w:rPr>
          <w:rFonts w:ascii="Arial" w:hAnsi="Arial" w:cs="Arial"/>
          <w:b/>
          <w:i/>
          <w:sz w:val="22"/>
          <w:szCs w:val="22"/>
          <w:lang w:val="sl-SI"/>
        </w:rPr>
        <w:t>le na en</w:t>
      </w:r>
      <w:r w:rsidRPr="00E37B75">
        <w:rPr>
          <w:rFonts w:ascii="Arial" w:hAnsi="Arial" w:cs="Arial"/>
          <w:b/>
          <w:i/>
          <w:sz w:val="22"/>
          <w:szCs w:val="22"/>
          <w:lang w:val="sl-SI"/>
        </w:rPr>
        <w:t xml:space="preserve"> </w:t>
      </w:r>
      <w:r w:rsidR="00C54D86" w:rsidRPr="00E37B75">
        <w:rPr>
          <w:rFonts w:ascii="Arial" w:hAnsi="Arial" w:cs="Arial"/>
          <w:b/>
          <w:i/>
          <w:sz w:val="22"/>
          <w:szCs w:val="22"/>
          <w:lang w:val="sl-SI"/>
        </w:rPr>
        <w:t>j</w:t>
      </w:r>
      <w:r w:rsidRPr="00E37B75">
        <w:rPr>
          <w:rFonts w:ascii="Arial" w:hAnsi="Arial" w:cs="Arial"/>
          <w:b/>
          <w:i/>
          <w:sz w:val="22"/>
          <w:szCs w:val="22"/>
          <w:lang w:val="sl-SI"/>
        </w:rPr>
        <w:t>avni razpis Občine Kobarid.</w:t>
      </w:r>
    </w:p>
    <w:p w14:paraId="1FAF1DFD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1C1E2DF5" w14:textId="77777777" w:rsidR="00D63773" w:rsidRPr="00E37B75" w:rsidRDefault="00D63773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4CD5C893" w14:textId="77777777" w:rsidR="00D63773" w:rsidRPr="00E37B75" w:rsidRDefault="00D63773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407C8E90" w14:textId="77777777" w:rsidR="00CF4D2E" w:rsidRPr="00E37B75" w:rsidRDefault="00CF4D2E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  <w:sectPr w:rsidR="00CF4D2E" w:rsidRPr="00E37B75" w:rsidSect="00592D0D">
          <w:footerReference w:type="default" r:id="rId9"/>
          <w:footnotePr>
            <w:pos w:val="beneathText"/>
          </w:footnotePr>
          <w:pgSz w:w="11905" w:h="16837"/>
          <w:pgMar w:top="1417" w:right="1417" w:bottom="1417" w:left="1417" w:header="709" w:footer="709" w:gutter="0"/>
          <w:pgNumType w:start="1"/>
          <w:cols w:space="708"/>
          <w:docGrid w:linePitch="360"/>
        </w:sectPr>
      </w:pPr>
    </w:p>
    <w:p w14:paraId="0575F804" w14:textId="77777777" w:rsidR="00FA4B1D" w:rsidRPr="00E37B75" w:rsidRDefault="00FA4B1D" w:rsidP="00CF4D2E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B:  PROGRAM</w:t>
      </w:r>
    </w:p>
    <w:p w14:paraId="19B872CB" w14:textId="77777777" w:rsidR="00FA4B1D" w:rsidRPr="00E37B75" w:rsidRDefault="00FA4B1D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54189835" w14:textId="77777777" w:rsidR="00FA4B1D" w:rsidRPr="00E37B75" w:rsidRDefault="00FA4B1D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PREDSTAVITEV PRIJAVLJENEGA PROGRAMA</w:t>
      </w:r>
      <w:r w:rsidR="008A7AB5" w:rsidRPr="00E37B75">
        <w:rPr>
          <w:rFonts w:ascii="Arial" w:hAnsi="Arial" w:cs="Arial"/>
          <w:b/>
          <w:sz w:val="22"/>
          <w:szCs w:val="22"/>
        </w:rPr>
        <w:t xml:space="preserve"> </w:t>
      </w:r>
    </w:p>
    <w:p w14:paraId="4E940783" w14:textId="77777777" w:rsidR="0059565A" w:rsidRPr="00E37B75" w:rsidRDefault="0059565A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DF605D" w:rsidRPr="00E37B75" w14:paraId="1B386AEF" w14:textId="77777777" w:rsidTr="005067B1">
        <w:trPr>
          <w:trHeight w:val="425"/>
        </w:trPr>
        <w:tc>
          <w:tcPr>
            <w:tcW w:w="9639" w:type="dxa"/>
            <w:shd w:val="clear" w:color="auto" w:fill="FFFFCC"/>
            <w:vAlign w:val="bottom"/>
          </w:tcPr>
          <w:p w14:paraId="1FF119C3" w14:textId="77777777" w:rsidR="001A2C4C" w:rsidRPr="00E37B75" w:rsidRDefault="001A2C4C" w:rsidP="001A2C4C">
            <w:pPr>
              <w:pStyle w:val="Odstavekseznama"/>
              <w:tabs>
                <w:tab w:val="left" w:pos="790"/>
              </w:tabs>
              <w:rPr>
                <w:rFonts w:ascii="Arial" w:eastAsia="Lucida Sans Unicode" w:hAnsi="Arial" w:cs="Arial"/>
                <w:kern w:val="1"/>
                <w:sz w:val="22"/>
                <w:szCs w:val="22"/>
              </w:rPr>
            </w:pPr>
          </w:p>
          <w:p w14:paraId="7F761A43" w14:textId="77777777" w:rsidR="005067B1" w:rsidRPr="00E37B75" w:rsidRDefault="005067B1" w:rsidP="008A7AB5">
            <w:pPr>
              <w:pStyle w:val="Odstavekseznama"/>
              <w:numPr>
                <w:ilvl w:val="0"/>
                <w:numId w:val="34"/>
              </w:numPr>
              <w:tabs>
                <w:tab w:val="left" w:pos="790"/>
              </w:tabs>
              <w:rPr>
                <w:rFonts w:ascii="Arial" w:eastAsia="Lucida Sans Unicode" w:hAnsi="Arial" w:cs="Arial"/>
                <w:kern w:val="1"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VZDRŽEVANJE POTI </w:t>
            </w:r>
            <w:r w:rsidR="008A7AB5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r w:rsidR="008A7AB5" w:rsidRPr="00E37B7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vlagatelj lahko prijavi vzdrževanje le ene poti!)</w:t>
            </w:r>
          </w:p>
          <w:p w14:paraId="70DA8708" w14:textId="77777777" w:rsidR="005067B1" w:rsidRPr="00E37B75" w:rsidRDefault="005067B1" w:rsidP="005067B1">
            <w:pPr>
              <w:tabs>
                <w:tab w:val="left" w:pos="79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A7B2024" w14:textId="77777777" w:rsidR="001A2C4C" w:rsidRPr="00E37B75" w:rsidRDefault="005067B1" w:rsidP="005067B1">
            <w:pPr>
              <w:tabs>
                <w:tab w:val="left" w:pos="79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Naziv vzdrževane poti:  ____________________________</w:t>
            </w:r>
            <w:r w:rsidR="001A2C4C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___________</w:t>
            </w:r>
            <w:r w:rsidR="00DF605D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="001A2C4C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___________ </w:t>
            </w:r>
            <w:r w:rsidR="00DF605D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308CBDA6" w14:textId="77777777" w:rsidR="004B2A9E" w:rsidRPr="00E37B75" w:rsidRDefault="004B2A9E" w:rsidP="004B2A9E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546877" w14:textId="77777777" w:rsidR="001A2C4C" w:rsidRPr="00E37B75" w:rsidRDefault="004B2A9E" w:rsidP="009D3B41">
            <w:pPr>
              <w:tabs>
                <w:tab w:val="left" w:pos="790"/>
              </w:tabs>
              <w:rPr>
                <w:rStyle w:val="Naslov1Znak"/>
                <w:rFonts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Predvideni čas oz. obdobje izvajanja vzdrževanja</w:t>
            </w:r>
            <w:r w:rsidR="00DF605D" w:rsidRPr="00E37B75">
              <w:rPr>
                <w:rFonts w:ascii="Arial" w:hAnsi="Arial" w:cs="Arial"/>
                <w:sz w:val="22"/>
                <w:szCs w:val="22"/>
              </w:rPr>
              <w:t>: o</w:t>
            </w:r>
            <w:r w:rsidRPr="00E37B75">
              <w:rPr>
                <w:rFonts w:ascii="Arial" w:hAnsi="Arial" w:cs="Arial"/>
                <w:sz w:val="22"/>
                <w:szCs w:val="22"/>
              </w:rPr>
              <w:t>d _______</w:t>
            </w:r>
            <w:r w:rsidR="003F49FE" w:rsidRPr="00E37B75">
              <w:rPr>
                <w:rFonts w:ascii="Arial" w:hAnsi="Arial" w:cs="Arial"/>
                <w:sz w:val="22"/>
                <w:szCs w:val="22"/>
              </w:rPr>
              <w:t>__</w:t>
            </w:r>
            <w:r w:rsidRPr="00E37B75">
              <w:rPr>
                <w:rFonts w:ascii="Arial" w:hAnsi="Arial" w:cs="Arial"/>
                <w:sz w:val="22"/>
                <w:szCs w:val="22"/>
              </w:rPr>
              <w:t>_____ do _______________.</w:t>
            </w:r>
          </w:p>
        </w:tc>
      </w:tr>
    </w:tbl>
    <w:p w14:paraId="5E6B1429" w14:textId="77777777" w:rsidR="001A2C4C" w:rsidRPr="00E37B75" w:rsidRDefault="001A2C4C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6088"/>
      </w:tblGrid>
      <w:tr w:rsidR="002C547E" w:rsidRPr="00E37B75" w14:paraId="3B91C386" w14:textId="77777777" w:rsidTr="00233466">
        <w:tc>
          <w:tcPr>
            <w:tcW w:w="3539" w:type="dxa"/>
            <w:vMerge w:val="restart"/>
          </w:tcPr>
          <w:p w14:paraId="4CF151B8" w14:textId="77777777" w:rsidR="002C547E" w:rsidRPr="00E37B75" w:rsidRDefault="002C547E" w:rsidP="002C547E">
            <w:pPr>
              <w:tabs>
                <w:tab w:val="left" w:pos="790"/>
              </w:tabs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 xml:space="preserve">Kategorizacija vzdrževane poti </w:t>
            </w:r>
          </w:p>
          <w:p w14:paraId="60D8DE1A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(</w:t>
            </w:r>
            <w:r w:rsidRPr="00E37B75">
              <w:rPr>
                <w:rFonts w:ascii="Arial" w:eastAsia="Times New Roman" w:hAnsi="Arial" w:cs="Arial"/>
                <w:bCs/>
                <w:i/>
                <w:kern w:val="0"/>
                <w:sz w:val="22"/>
                <w:szCs w:val="22"/>
              </w:rPr>
              <w:t>ustrezno obkrožite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)</w:t>
            </w:r>
          </w:p>
          <w:p w14:paraId="7ACD789D" w14:textId="77777777" w:rsidR="002C547E" w:rsidRPr="00E37B75" w:rsidRDefault="002C547E" w:rsidP="002C547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a) pot prioritete 1 </w:t>
            </w:r>
          </w:p>
          <w:p w14:paraId="379911D3" w14:textId="77777777" w:rsidR="002C547E" w:rsidRPr="00E37B75" w:rsidRDefault="002C547E" w:rsidP="002C547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b) pot prioritete 2 </w:t>
            </w:r>
          </w:p>
          <w:p w14:paraId="064DAFFC" w14:textId="77777777" w:rsidR="002C547E" w:rsidRPr="00E37B75" w:rsidRDefault="002C547E" w:rsidP="002C547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c) pot prioritete 3 </w:t>
            </w:r>
          </w:p>
          <w:p w14:paraId="6D651256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d) druge nekategorizirane poti</w:t>
            </w:r>
          </w:p>
        </w:tc>
        <w:tc>
          <w:tcPr>
            <w:tcW w:w="6088" w:type="dxa"/>
          </w:tcPr>
          <w:p w14:paraId="597D6B7F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 xml:space="preserve">Opis predvidenega vzdrževanja poti </w:t>
            </w:r>
          </w:p>
        </w:tc>
      </w:tr>
      <w:tr w:rsidR="002C547E" w:rsidRPr="00E37B75" w14:paraId="14F9F761" w14:textId="77777777" w:rsidTr="00233466">
        <w:tc>
          <w:tcPr>
            <w:tcW w:w="3539" w:type="dxa"/>
            <w:vMerge/>
          </w:tcPr>
          <w:p w14:paraId="6206C418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8" w:type="dxa"/>
          </w:tcPr>
          <w:p w14:paraId="389DB372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47E" w:rsidRPr="00E37B75" w14:paraId="2ECE258C" w14:textId="77777777" w:rsidTr="00233466">
        <w:tc>
          <w:tcPr>
            <w:tcW w:w="3539" w:type="dxa"/>
            <w:vMerge w:val="restart"/>
          </w:tcPr>
          <w:p w14:paraId="54940B58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Način vzdrževanja poti</w:t>
            </w:r>
          </w:p>
          <w:p w14:paraId="4E841745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(</w:t>
            </w:r>
            <w:r w:rsidRPr="00E37B75">
              <w:rPr>
                <w:rFonts w:ascii="Arial" w:eastAsia="Times New Roman" w:hAnsi="Arial" w:cs="Arial"/>
                <w:bCs/>
                <w:i/>
                <w:kern w:val="0"/>
                <w:sz w:val="22"/>
                <w:szCs w:val="22"/>
              </w:rPr>
              <w:t>ustrezno obkrožite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)</w:t>
            </w:r>
          </w:p>
          <w:p w14:paraId="3C7D85E9" w14:textId="77777777" w:rsidR="006E601C" w:rsidRPr="00E37B75" w:rsidRDefault="006E601C" w:rsidP="002C547E">
            <w:pPr>
              <w:tabs>
                <w:tab w:val="left" w:pos="790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</w:p>
          <w:p w14:paraId="36871F4D" w14:textId="77777777" w:rsidR="002C547E" w:rsidRPr="00E37B75" w:rsidRDefault="002C547E" w:rsidP="002C547E">
            <w:pPr>
              <w:pStyle w:val="Odstavekseznama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vzdrževanje poti vključuje tudi večje investicijsko vzdrževanje</w:t>
            </w:r>
            <w:r w:rsidR="004259FD" w:rsidRPr="00E37B75">
              <w:rPr>
                <w:rFonts w:ascii="Arial" w:hAnsi="Arial" w:cs="Arial"/>
                <w:sz w:val="22"/>
                <w:szCs w:val="22"/>
              </w:rPr>
              <w:t xml:space="preserve"> (postavitev ograj, stopnic, turistične signalizacije, …)</w:t>
            </w:r>
            <w:r w:rsidRPr="00E37B75">
              <w:rPr>
                <w:rFonts w:ascii="Arial" w:hAnsi="Arial" w:cs="Arial"/>
                <w:sz w:val="22"/>
                <w:szCs w:val="22"/>
              </w:rPr>
              <w:t>*</w:t>
            </w:r>
          </w:p>
          <w:p w14:paraId="78C896C6" w14:textId="77777777" w:rsidR="002C547E" w:rsidRPr="00E37B75" w:rsidRDefault="002C547E" w:rsidP="002C547E">
            <w:pPr>
              <w:pStyle w:val="Odstavekseznama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vzdrževanje poti vključuje tudi strojne ure (kopač, traktor)* </w:t>
            </w:r>
          </w:p>
          <w:p w14:paraId="424D26E9" w14:textId="77777777" w:rsidR="002C547E" w:rsidRPr="00E37B75" w:rsidRDefault="002C547E" w:rsidP="006E601C">
            <w:pPr>
              <w:pStyle w:val="Odstavekseznama"/>
              <w:numPr>
                <w:ilvl w:val="0"/>
                <w:numId w:val="36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osnovno vzdrževanje poti</w:t>
            </w:r>
          </w:p>
        </w:tc>
        <w:tc>
          <w:tcPr>
            <w:tcW w:w="6088" w:type="dxa"/>
          </w:tcPr>
          <w:p w14:paraId="24DA9196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>Utemeljitev izbire</w:t>
            </w:r>
          </w:p>
          <w:p w14:paraId="700FF245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(*) v kolikor obkrožite 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ali 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je potrebno vlogi predložiti ustrezen predračun iz katerega so razvidni stroški investicijskega vzdrževanja oziroma strojnih ur.</w:t>
            </w:r>
          </w:p>
        </w:tc>
      </w:tr>
      <w:tr w:rsidR="002C547E" w:rsidRPr="00E37B75" w14:paraId="150BE8D1" w14:textId="77777777" w:rsidTr="00233466">
        <w:tc>
          <w:tcPr>
            <w:tcW w:w="3539" w:type="dxa"/>
            <w:vMerge/>
          </w:tcPr>
          <w:p w14:paraId="358335AA" w14:textId="77777777" w:rsidR="002C547E" w:rsidRPr="00E37B75" w:rsidRDefault="002C547E" w:rsidP="002C547E">
            <w:pPr>
              <w:pStyle w:val="Odstavekseznama"/>
              <w:numPr>
                <w:ilvl w:val="0"/>
                <w:numId w:val="36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8" w:type="dxa"/>
          </w:tcPr>
          <w:p w14:paraId="05AE9161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47E" w:rsidRPr="00E37B75" w14:paraId="7CFF62F0" w14:textId="77777777" w:rsidTr="006E4A28">
        <w:tc>
          <w:tcPr>
            <w:tcW w:w="3539" w:type="dxa"/>
            <w:vMerge w:val="restart"/>
          </w:tcPr>
          <w:p w14:paraId="04EF64B5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 xml:space="preserve">Dolžina vzdrževane poti 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(</w:t>
            </w:r>
            <w:r w:rsidRPr="00E37B75">
              <w:rPr>
                <w:rFonts w:ascii="Arial" w:eastAsia="Times New Roman" w:hAnsi="Arial" w:cs="Arial"/>
                <w:bCs/>
                <w:i/>
                <w:kern w:val="0"/>
                <w:sz w:val="22"/>
                <w:szCs w:val="22"/>
              </w:rPr>
              <w:t>ustrezno obkrožite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)</w:t>
            </w:r>
          </w:p>
          <w:p w14:paraId="6EF731DE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 1 km poti</w:t>
            </w:r>
          </w:p>
          <w:p w14:paraId="1C4101BE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od 1 km do 2 km</w:t>
            </w:r>
          </w:p>
          <w:p w14:paraId="04ECA5AD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od 2 km do 3 km </w:t>
            </w:r>
          </w:p>
          <w:p w14:paraId="059C948D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od 3 km do 4 km</w:t>
            </w:r>
          </w:p>
          <w:p w14:paraId="62FB8943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od 4 km dalje</w:t>
            </w:r>
          </w:p>
        </w:tc>
        <w:tc>
          <w:tcPr>
            <w:tcW w:w="6088" w:type="dxa"/>
          </w:tcPr>
          <w:p w14:paraId="66CDB757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 xml:space="preserve">Utemeljitev izbire 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(navedite odsek poti, izris poti (</w:t>
            </w:r>
            <w:r w:rsidR="00722716"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 xml:space="preserve">priložite </w:t>
            </w:r>
            <w:r w:rsidR="001A6722"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v prilogi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), …)</w:t>
            </w:r>
          </w:p>
        </w:tc>
      </w:tr>
      <w:tr w:rsidR="002C547E" w:rsidRPr="00E37B75" w14:paraId="3ED1AFCF" w14:textId="77777777" w:rsidTr="00233466">
        <w:tc>
          <w:tcPr>
            <w:tcW w:w="3539" w:type="dxa"/>
            <w:vMerge/>
          </w:tcPr>
          <w:p w14:paraId="6C838553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8" w:type="dxa"/>
          </w:tcPr>
          <w:p w14:paraId="0C9EAFFA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527590" w14:textId="77777777" w:rsidR="004B2A9E" w:rsidRPr="00E37B75" w:rsidRDefault="004B2A9E" w:rsidP="002C547E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2F74D53A" w14:textId="77777777" w:rsidR="00233466" w:rsidRPr="00E37B75" w:rsidRDefault="00233466" w:rsidP="002C547E">
      <w:pPr>
        <w:jc w:val="both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 xml:space="preserve">STROŠKI </w:t>
      </w:r>
      <w:r w:rsidR="001D729F" w:rsidRPr="00E37B75">
        <w:rPr>
          <w:rFonts w:ascii="Arial" w:hAnsi="Arial" w:cs="Arial"/>
          <w:sz w:val="22"/>
          <w:szCs w:val="22"/>
          <w:u w:val="single"/>
        </w:rPr>
        <w:t>VZDRŽEVANJA</w:t>
      </w:r>
      <w:r w:rsidRPr="00E37B75">
        <w:rPr>
          <w:rFonts w:ascii="Arial" w:hAnsi="Arial" w:cs="Arial"/>
          <w:sz w:val="22"/>
          <w:szCs w:val="22"/>
          <w:u w:val="single"/>
        </w:rPr>
        <w:t xml:space="preserve"> POTI:</w:t>
      </w:r>
    </w:p>
    <w:p w14:paraId="3024E996" w14:textId="77777777" w:rsidR="006B45E2" w:rsidRPr="00E37B75" w:rsidRDefault="006B45E2" w:rsidP="00233466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898"/>
      </w:tblGrid>
      <w:tr w:rsidR="001D729F" w:rsidRPr="00E37B75" w14:paraId="160128DE" w14:textId="77777777" w:rsidTr="001D729F">
        <w:tc>
          <w:tcPr>
            <w:tcW w:w="6733" w:type="dxa"/>
          </w:tcPr>
          <w:p w14:paraId="1321FF54" w14:textId="77777777" w:rsidR="00233466" w:rsidRPr="00E37B75" w:rsidRDefault="00233466" w:rsidP="006E4A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VRSTA*</w:t>
            </w:r>
          </w:p>
        </w:tc>
        <w:tc>
          <w:tcPr>
            <w:tcW w:w="2898" w:type="dxa"/>
          </w:tcPr>
          <w:p w14:paraId="1A4CF935" w14:textId="77777777" w:rsidR="00233466" w:rsidRPr="00E37B75" w:rsidRDefault="00233466" w:rsidP="006E4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1D729F" w:rsidRPr="00E37B75" w14:paraId="33A51D36" w14:textId="77777777" w:rsidTr="001D729F">
        <w:tc>
          <w:tcPr>
            <w:tcW w:w="6733" w:type="dxa"/>
          </w:tcPr>
          <w:p w14:paraId="4589927B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49C55D9D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375D1AB5" w14:textId="77777777" w:rsidTr="001D729F">
        <w:tc>
          <w:tcPr>
            <w:tcW w:w="6733" w:type="dxa"/>
          </w:tcPr>
          <w:p w14:paraId="605E7DE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2410E63B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69A74504" w14:textId="77777777" w:rsidTr="001D729F">
        <w:tc>
          <w:tcPr>
            <w:tcW w:w="6733" w:type="dxa"/>
          </w:tcPr>
          <w:p w14:paraId="09D6713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02C20E32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62994300" w14:textId="77777777" w:rsidTr="001D729F">
        <w:tc>
          <w:tcPr>
            <w:tcW w:w="6733" w:type="dxa"/>
          </w:tcPr>
          <w:p w14:paraId="510F94C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5DCB7D78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6E9E4822" w14:textId="77777777" w:rsidTr="001D729F">
        <w:tc>
          <w:tcPr>
            <w:tcW w:w="6733" w:type="dxa"/>
          </w:tcPr>
          <w:p w14:paraId="2CAC521C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69D6C05B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07211A83" w14:textId="77777777" w:rsidTr="001D729F">
        <w:tc>
          <w:tcPr>
            <w:tcW w:w="6733" w:type="dxa"/>
          </w:tcPr>
          <w:p w14:paraId="494241D4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0DE43710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146871E1" w14:textId="77777777" w:rsidTr="001D729F">
        <w:tc>
          <w:tcPr>
            <w:tcW w:w="6733" w:type="dxa"/>
          </w:tcPr>
          <w:p w14:paraId="1C02C1D3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98" w:type="dxa"/>
          </w:tcPr>
          <w:p w14:paraId="30D271E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E578BE" w14:textId="77777777" w:rsidR="00233466" w:rsidRPr="00E37B75" w:rsidRDefault="00233466" w:rsidP="00233466">
      <w:pPr>
        <w:pStyle w:val="Telobesedila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 Navedite vse realne stroške v zvezi z izvajanjem vzdrževanja (npr: stroški materiala, storitev,…) </w:t>
      </w:r>
    </w:p>
    <w:p w14:paraId="4F55C6BF" w14:textId="77777777" w:rsidR="00233466" w:rsidRPr="00E37B75" w:rsidRDefault="00233466" w:rsidP="0023346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VIRI:</w:t>
      </w:r>
    </w:p>
    <w:p w14:paraId="28B6704B" w14:textId="77777777" w:rsidR="00233466" w:rsidRPr="00E37B75" w:rsidRDefault="00233466" w:rsidP="0023346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898"/>
      </w:tblGrid>
      <w:tr w:rsidR="001D729F" w:rsidRPr="00E37B75" w14:paraId="7E42786A" w14:textId="77777777" w:rsidTr="001D729F">
        <w:tc>
          <w:tcPr>
            <w:tcW w:w="6733" w:type="dxa"/>
          </w:tcPr>
          <w:p w14:paraId="79FEBE1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898" w:type="dxa"/>
          </w:tcPr>
          <w:p w14:paraId="3CCF782F" w14:textId="77777777" w:rsidR="00233466" w:rsidRPr="00E37B75" w:rsidRDefault="00233466" w:rsidP="006E4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1D729F" w:rsidRPr="00E37B75" w14:paraId="66116FBE" w14:textId="77777777" w:rsidTr="001D729F">
        <w:tc>
          <w:tcPr>
            <w:tcW w:w="6733" w:type="dxa"/>
          </w:tcPr>
          <w:p w14:paraId="57127670" w14:textId="77777777" w:rsidR="00233466" w:rsidRPr="00E37B75" w:rsidRDefault="00F5441B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Lastna sredstva </w:t>
            </w:r>
          </w:p>
        </w:tc>
        <w:tc>
          <w:tcPr>
            <w:tcW w:w="2898" w:type="dxa"/>
          </w:tcPr>
          <w:p w14:paraId="7A56914F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7452D459" w14:textId="77777777" w:rsidTr="001D729F">
        <w:tc>
          <w:tcPr>
            <w:tcW w:w="6733" w:type="dxa"/>
          </w:tcPr>
          <w:p w14:paraId="45F8C98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Ovred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>noteno prostovoljno delo</w:t>
            </w:r>
            <w:r w:rsidR="000A6A02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898" w:type="dxa"/>
          </w:tcPr>
          <w:p w14:paraId="74582365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23FF7FD5" w14:textId="77777777" w:rsidTr="001D729F">
        <w:tc>
          <w:tcPr>
            <w:tcW w:w="6733" w:type="dxa"/>
          </w:tcPr>
          <w:p w14:paraId="28A94183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Donatorska sredstva</w:t>
            </w:r>
          </w:p>
        </w:tc>
        <w:tc>
          <w:tcPr>
            <w:tcW w:w="2898" w:type="dxa"/>
          </w:tcPr>
          <w:p w14:paraId="0042F6B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461CD5A0" w14:textId="77777777" w:rsidTr="001D729F">
        <w:tc>
          <w:tcPr>
            <w:tcW w:w="6733" w:type="dxa"/>
          </w:tcPr>
          <w:p w14:paraId="1BD7CE72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</w:t>
            </w:r>
            <w:r w:rsidR="006B45E2" w:rsidRPr="00E37B75">
              <w:rPr>
                <w:rFonts w:ascii="Arial" w:hAnsi="Arial" w:cs="Arial"/>
                <w:sz w:val="22"/>
                <w:szCs w:val="22"/>
              </w:rPr>
              <w:t xml:space="preserve"> (do 60 %)</w:t>
            </w:r>
          </w:p>
        </w:tc>
        <w:tc>
          <w:tcPr>
            <w:tcW w:w="2898" w:type="dxa"/>
          </w:tcPr>
          <w:p w14:paraId="4117B8E4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700EAFE1" w14:textId="77777777" w:rsidTr="001D729F">
        <w:trPr>
          <w:trHeight w:val="223"/>
        </w:trPr>
        <w:tc>
          <w:tcPr>
            <w:tcW w:w="6733" w:type="dxa"/>
          </w:tcPr>
          <w:p w14:paraId="5B3C29F3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98" w:type="dxa"/>
          </w:tcPr>
          <w:p w14:paraId="2E222C6A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E7E2E9D" w14:textId="77777777" w:rsidR="00233466" w:rsidRPr="00E37B75" w:rsidRDefault="006B45E2" w:rsidP="006B45E2">
      <w:pPr>
        <w:jc w:val="both"/>
        <w:rPr>
          <w:rFonts w:ascii="Arial" w:hAnsi="Arial" w:cs="Arial"/>
          <w:i/>
          <w:sz w:val="22"/>
          <w:szCs w:val="22"/>
        </w:rPr>
      </w:pPr>
      <w:r w:rsidRPr="00E37B75">
        <w:rPr>
          <w:rFonts w:ascii="Arial" w:hAnsi="Arial" w:cs="Arial"/>
          <w:i/>
          <w:sz w:val="22"/>
          <w:szCs w:val="22"/>
        </w:rPr>
        <w:t>Opozorilo: Višina prihodkov se mora ujemati z višino stroškov.</w:t>
      </w:r>
    </w:p>
    <w:p w14:paraId="49CF422F" w14:textId="3E1708EE" w:rsidR="009D3B41" w:rsidRPr="00E37B75" w:rsidRDefault="009D3B41" w:rsidP="006B45E2">
      <w:pPr>
        <w:jc w:val="both"/>
        <w:rPr>
          <w:rFonts w:ascii="Arial" w:hAnsi="Arial" w:cs="Arial"/>
          <w:sz w:val="22"/>
          <w:szCs w:val="22"/>
        </w:rPr>
      </w:pPr>
    </w:p>
    <w:p w14:paraId="14BE743F" w14:textId="77777777" w:rsidR="00D231A8" w:rsidRPr="00E37B75" w:rsidRDefault="00D231A8" w:rsidP="006B45E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5067B1" w:rsidRPr="00E37B75" w14:paraId="5B497705" w14:textId="77777777" w:rsidTr="001D729F">
        <w:trPr>
          <w:trHeight w:val="425"/>
        </w:trPr>
        <w:tc>
          <w:tcPr>
            <w:tcW w:w="9639" w:type="dxa"/>
            <w:shd w:val="clear" w:color="auto" w:fill="FFFFCC"/>
            <w:vAlign w:val="bottom"/>
          </w:tcPr>
          <w:p w14:paraId="2F2AD65F" w14:textId="77777777" w:rsidR="005067B1" w:rsidRPr="00E37B75" w:rsidRDefault="005067B1" w:rsidP="006E4A28">
            <w:pPr>
              <w:pStyle w:val="Odstavekseznama"/>
              <w:tabs>
                <w:tab w:val="left" w:pos="790"/>
              </w:tabs>
              <w:rPr>
                <w:rFonts w:ascii="Arial" w:eastAsia="Lucida Sans Unicode" w:hAnsi="Arial" w:cs="Arial"/>
                <w:kern w:val="1"/>
                <w:sz w:val="22"/>
                <w:szCs w:val="22"/>
              </w:rPr>
            </w:pPr>
          </w:p>
          <w:p w14:paraId="196ED76D" w14:textId="77777777" w:rsidR="005067B1" w:rsidRPr="00E37B75" w:rsidRDefault="004259FD" w:rsidP="006E4A28">
            <w:pPr>
              <w:pStyle w:val="Odstavekseznama"/>
              <w:numPr>
                <w:ilvl w:val="0"/>
                <w:numId w:val="34"/>
              </w:numPr>
              <w:tabs>
                <w:tab w:val="left" w:pos="790"/>
              </w:tabs>
              <w:rPr>
                <w:rFonts w:ascii="Arial" w:eastAsia="Lucida Sans Unicode" w:hAnsi="Arial" w:cs="Arial"/>
                <w:kern w:val="1"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VZDRŽEVANJE RAZGLEDALIŠČ IN </w:t>
            </w:r>
            <w:r w:rsidR="005067B1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OČIVALIŠČ </w:t>
            </w:r>
          </w:p>
          <w:p w14:paraId="4C4B2D10" w14:textId="77777777" w:rsidR="005067B1" w:rsidRPr="00E37B75" w:rsidRDefault="005067B1" w:rsidP="005067B1">
            <w:pPr>
              <w:tabs>
                <w:tab w:val="left" w:pos="790"/>
              </w:tabs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14:paraId="7B0CAF0D" w14:textId="77777777" w:rsidR="005067B1" w:rsidRPr="00E37B75" w:rsidRDefault="005067B1" w:rsidP="005067B1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Naziv aktivnosti: _________________________________________ </w:t>
            </w:r>
          </w:p>
          <w:p w14:paraId="30A489AC" w14:textId="77777777" w:rsidR="005067B1" w:rsidRPr="00E37B75" w:rsidRDefault="005067B1" w:rsidP="006E4A28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3426061" w14:textId="77777777" w:rsidR="005067B1" w:rsidRPr="00E37B75" w:rsidRDefault="005067B1" w:rsidP="006E4A28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Predvideni čas oz. obdobje izvajanja aktivnosti: od ____________ do _______________.</w:t>
            </w:r>
          </w:p>
          <w:p w14:paraId="14783B5D" w14:textId="77777777" w:rsidR="006852EE" w:rsidRPr="00E37B75" w:rsidRDefault="006852EE" w:rsidP="006E4A28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38A1542" w14:textId="77777777" w:rsidR="00C050BD" w:rsidRPr="00E37B75" w:rsidRDefault="006852EE" w:rsidP="006E4A28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Lokacija aktivnosti: ____________</w:t>
            </w:r>
            <w:r w:rsidR="00C050BD" w:rsidRPr="00E37B75">
              <w:rPr>
                <w:rFonts w:ascii="Arial" w:hAnsi="Arial" w:cs="Arial"/>
                <w:sz w:val="22"/>
                <w:szCs w:val="22"/>
              </w:rPr>
              <w:t xml:space="preserve">_____________________  </w:t>
            </w:r>
          </w:p>
          <w:p w14:paraId="435E60D7" w14:textId="77777777" w:rsidR="005067B1" w:rsidRPr="00E37B75" w:rsidRDefault="00C050BD" w:rsidP="00C050BD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(številka parcele: ______________________ katastrska občina __________________</w:t>
            </w:r>
            <w:r w:rsidR="00E547ED" w:rsidRPr="00E37B75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6B5E61C" w14:textId="77777777" w:rsidR="00C050BD" w:rsidRPr="00E37B75" w:rsidRDefault="00C050BD" w:rsidP="00C050BD">
            <w:pPr>
              <w:tabs>
                <w:tab w:val="left" w:pos="790"/>
              </w:tabs>
              <w:rPr>
                <w:rStyle w:val="Naslov1Znak"/>
                <w:rFonts w:cs="Arial"/>
                <w:sz w:val="22"/>
                <w:szCs w:val="22"/>
              </w:rPr>
            </w:pPr>
          </w:p>
        </w:tc>
      </w:tr>
    </w:tbl>
    <w:p w14:paraId="2C67D329" w14:textId="77777777" w:rsidR="001A2C4C" w:rsidRPr="00E37B75" w:rsidRDefault="001A2C4C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261C854B" w14:textId="77777777" w:rsidR="006852EE" w:rsidRPr="00E37B75" w:rsidRDefault="006852EE" w:rsidP="006852EE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OPIS AKTIVNOSTI</w:t>
      </w:r>
      <w:r w:rsidR="008024AD" w:rsidRPr="00E37B75">
        <w:rPr>
          <w:rFonts w:ascii="Arial" w:hAnsi="Arial" w:cs="Arial"/>
          <w:sz w:val="22"/>
          <w:szCs w:val="22"/>
        </w:rPr>
        <w:t xml:space="preserve"> </w:t>
      </w:r>
      <w:r w:rsidRPr="00E37B75">
        <w:rPr>
          <w:rFonts w:ascii="Arial" w:hAnsi="Arial" w:cs="Arial"/>
          <w:sz w:val="22"/>
          <w:szCs w:val="22"/>
        </w:rPr>
        <w:t>(</w:t>
      </w:r>
      <w:r w:rsidRPr="00E37B75">
        <w:rPr>
          <w:rFonts w:ascii="Arial" w:hAnsi="Arial" w:cs="Arial"/>
          <w:i/>
          <w:sz w:val="22"/>
          <w:szCs w:val="22"/>
        </w:rPr>
        <w:t>ustrezno utemeljite</w:t>
      </w:r>
      <w:r w:rsidRPr="00E37B75">
        <w:rPr>
          <w:rFonts w:ascii="Arial" w:hAnsi="Arial" w:cs="Arial"/>
          <w:sz w:val="22"/>
          <w:szCs w:val="22"/>
        </w:rPr>
        <w:t>!)</w:t>
      </w:r>
    </w:p>
    <w:tbl>
      <w:tblPr>
        <w:tblW w:w="96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3"/>
      </w:tblGrid>
      <w:tr w:rsidR="006852EE" w:rsidRPr="00E37B75" w14:paraId="69853125" w14:textId="77777777" w:rsidTr="006852EE">
        <w:trPr>
          <w:trHeight w:val="2370"/>
        </w:trPr>
        <w:tc>
          <w:tcPr>
            <w:tcW w:w="9613" w:type="dxa"/>
          </w:tcPr>
          <w:p w14:paraId="2F3246F8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D95ED4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17B079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D9FA68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684991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DAF4B9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EB4E1F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20F133" w14:textId="77777777" w:rsidR="000A6A02" w:rsidRPr="00E37B75" w:rsidRDefault="000A6A0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D2079E" w14:textId="77777777" w:rsidR="000A6A02" w:rsidRPr="00E37B75" w:rsidRDefault="000A6A0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7B2D4A" w14:textId="77777777" w:rsidR="000A6A02" w:rsidRPr="00E37B75" w:rsidRDefault="000A6A0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BB3A4C" w14:textId="77777777" w:rsidR="006B45E2" w:rsidRPr="00E37B75" w:rsidRDefault="006B45E2" w:rsidP="006B45E2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6AB857FD" w14:textId="77777777" w:rsidR="006B45E2" w:rsidRPr="00E37B75" w:rsidRDefault="006B45E2" w:rsidP="006B45E2">
      <w:pPr>
        <w:jc w:val="both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STROŠKI:</w:t>
      </w:r>
    </w:p>
    <w:p w14:paraId="3D1471B5" w14:textId="77777777" w:rsidR="006B45E2" w:rsidRPr="00E37B75" w:rsidRDefault="006B45E2" w:rsidP="006B45E2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898"/>
      </w:tblGrid>
      <w:tr w:rsidR="006B45E2" w:rsidRPr="00E37B75" w14:paraId="4C4458A6" w14:textId="77777777" w:rsidTr="006E4A28">
        <w:tc>
          <w:tcPr>
            <w:tcW w:w="6733" w:type="dxa"/>
          </w:tcPr>
          <w:p w14:paraId="545AFCB4" w14:textId="77777777" w:rsidR="006B45E2" w:rsidRPr="00E37B75" w:rsidRDefault="006B45E2" w:rsidP="006E4A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VRSTA*</w:t>
            </w:r>
          </w:p>
        </w:tc>
        <w:tc>
          <w:tcPr>
            <w:tcW w:w="2898" w:type="dxa"/>
          </w:tcPr>
          <w:p w14:paraId="419D57F6" w14:textId="77777777" w:rsidR="006B45E2" w:rsidRPr="00E37B75" w:rsidRDefault="006B45E2" w:rsidP="006E4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6B45E2" w:rsidRPr="00E37B75" w14:paraId="0D0E3027" w14:textId="77777777" w:rsidTr="006E4A28">
        <w:tc>
          <w:tcPr>
            <w:tcW w:w="6733" w:type="dxa"/>
          </w:tcPr>
          <w:p w14:paraId="7509C1CD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125CCC16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F17FCFB" w14:textId="77777777" w:rsidTr="006E4A28">
        <w:tc>
          <w:tcPr>
            <w:tcW w:w="6733" w:type="dxa"/>
          </w:tcPr>
          <w:p w14:paraId="7459F892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3AA1DFEB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0388B1CD" w14:textId="77777777" w:rsidTr="006E4A28">
        <w:tc>
          <w:tcPr>
            <w:tcW w:w="6733" w:type="dxa"/>
          </w:tcPr>
          <w:p w14:paraId="06511562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6FAE0F2A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F13056B" w14:textId="77777777" w:rsidTr="006E4A28">
        <w:tc>
          <w:tcPr>
            <w:tcW w:w="6733" w:type="dxa"/>
          </w:tcPr>
          <w:p w14:paraId="2E19BC8C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2C630DBE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A552D7A" w14:textId="77777777" w:rsidTr="006E4A28">
        <w:tc>
          <w:tcPr>
            <w:tcW w:w="6733" w:type="dxa"/>
          </w:tcPr>
          <w:p w14:paraId="47C3BA14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3AC673CC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B2B338B" w14:textId="77777777" w:rsidTr="006E4A28">
        <w:tc>
          <w:tcPr>
            <w:tcW w:w="6733" w:type="dxa"/>
          </w:tcPr>
          <w:p w14:paraId="60BE8F63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098FC2A7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4AE46684" w14:textId="77777777" w:rsidTr="006E4A28">
        <w:tc>
          <w:tcPr>
            <w:tcW w:w="6733" w:type="dxa"/>
          </w:tcPr>
          <w:p w14:paraId="73654225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98" w:type="dxa"/>
          </w:tcPr>
          <w:p w14:paraId="0EA77FF4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3DBC9B" w14:textId="77777777" w:rsidR="006B45E2" w:rsidRPr="00E37B75" w:rsidRDefault="006B45E2" w:rsidP="006B45E2">
      <w:pPr>
        <w:pStyle w:val="Telobesedila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 Navedite vse realne stroške v zvezi z izvajanjem vzdrževanja (npr: stroški materiala, storitev,…) </w:t>
      </w:r>
    </w:p>
    <w:p w14:paraId="56795A4D" w14:textId="77777777" w:rsidR="006B45E2" w:rsidRPr="00E37B75" w:rsidRDefault="006B45E2" w:rsidP="006B45E2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</w:p>
    <w:p w14:paraId="088A2D91" w14:textId="77777777" w:rsidR="006B45E2" w:rsidRPr="00E37B75" w:rsidRDefault="006B45E2" w:rsidP="006B45E2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VIRI:</w:t>
      </w:r>
    </w:p>
    <w:p w14:paraId="3802D53D" w14:textId="77777777" w:rsidR="006B45E2" w:rsidRPr="00E37B75" w:rsidRDefault="006B45E2" w:rsidP="006B45E2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898"/>
      </w:tblGrid>
      <w:tr w:rsidR="006B45E2" w:rsidRPr="00E37B75" w14:paraId="7F017D7A" w14:textId="77777777" w:rsidTr="006E4A28">
        <w:tc>
          <w:tcPr>
            <w:tcW w:w="6733" w:type="dxa"/>
          </w:tcPr>
          <w:p w14:paraId="5FBB5C86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898" w:type="dxa"/>
          </w:tcPr>
          <w:p w14:paraId="31D978F1" w14:textId="77777777" w:rsidR="006B45E2" w:rsidRPr="00E37B75" w:rsidRDefault="006B45E2" w:rsidP="006E4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6B45E2" w:rsidRPr="00E37B75" w14:paraId="546B2809" w14:textId="77777777" w:rsidTr="006E4A28">
        <w:tc>
          <w:tcPr>
            <w:tcW w:w="6733" w:type="dxa"/>
          </w:tcPr>
          <w:p w14:paraId="7737BFE8" w14:textId="77777777" w:rsidR="006B45E2" w:rsidRPr="00E37B75" w:rsidRDefault="00F5441B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898" w:type="dxa"/>
          </w:tcPr>
          <w:p w14:paraId="30CA1A99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27FD0BAB" w14:textId="77777777" w:rsidTr="006E4A28">
        <w:tc>
          <w:tcPr>
            <w:tcW w:w="6733" w:type="dxa"/>
          </w:tcPr>
          <w:p w14:paraId="2DEBD3E9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Ovred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>noteno prostovoljno delo</w:t>
            </w:r>
            <w:r w:rsidR="000A6A02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898" w:type="dxa"/>
          </w:tcPr>
          <w:p w14:paraId="4B2D6809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3413FF5" w14:textId="77777777" w:rsidTr="006E4A28">
        <w:tc>
          <w:tcPr>
            <w:tcW w:w="6733" w:type="dxa"/>
          </w:tcPr>
          <w:p w14:paraId="31B57644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Donatorska sredstva</w:t>
            </w:r>
          </w:p>
        </w:tc>
        <w:tc>
          <w:tcPr>
            <w:tcW w:w="2898" w:type="dxa"/>
          </w:tcPr>
          <w:p w14:paraId="1986CBB3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2604301E" w14:textId="77777777" w:rsidTr="006E4A28">
        <w:tc>
          <w:tcPr>
            <w:tcW w:w="6733" w:type="dxa"/>
          </w:tcPr>
          <w:p w14:paraId="593F811B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 (do 60 %)</w:t>
            </w:r>
          </w:p>
        </w:tc>
        <w:tc>
          <w:tcPr>
            <w:tcW w:w="2898" w:type="dxa"/>
          </w:tcPr>
          <w:p w14:paraId="7448C03F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163DEA33" w14:textId="77777777" w:rsidTr="006E4A28">
        <w:trPr>
          <w:trHeight w:val="223"/>
        </w:trPr>
        <w:tc>
          <w:tcPr>
            <w:tcW w:w="6733" w:type="dxa"/>
          </w:tcPr>
          <w:p w14:paraId="09B6B2DD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98" w:type="dxa"/>
          </w:tcPr>
          <w:p w14:paraId="40F87218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04E5415" w14:textId="77777777" w:rsidR="006B45E2" w:rsidRPr="00E37B75" w:rsidRDefault="006B45E2" w:rsidP="006B45E2">
      <w:pPr>
        <w:tabs>
          <w:tab w:val="left" w:pos="2352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Opozorilo: Višina prihodkov se mora ujemati z višino stroškov.</w:t>
      </w:r>
    </w:p>
    <w:p w14:paraId="37FC9441" w14:textId="77777777" w:rsidR="00CF4D2E" w:rsidRPr="00E37B75" w:rsidRDefault="00CF4D2E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6FD0474B" w14:textId="77777777" w:rsidR="001D729F" w:rsidRPr="00E37B75" w:rsidRDefault="001D729F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244C059A" w14:textId="77777777" w:rsidR="006B45E2" w:rsidRPr="00E37B75" w:rsidRDefault="006B45E2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137FBA71" w14:textId="77777777" w:rsidR="006B45E2" w:rsidRPr="00E37B75" w:rsidRDefault="006B45E2" w:rsidP="006B45E2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žig: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="000A6A02" w:rsidRPr="00E37B75">
        <w:rPr>
          <w:rFonts w:ascii="Arial" w:hAnsi="Arial" w:cs="Arial"/>
          <w:sz w:val="22"/>
          <w:szCs w:val="22"/>
        </w:rPr>
        <w:tab/>
      </w:r>
      <w:r w:rsidR="000A6A02"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>Podpis zakonitega zastopnika:</w:t>
      </w:r>
    </w:p>
    <w:p w14:paraId="26203E32" w14:textId="77777777" w:rsidR="006B45E2" w:rsidRPr="00E37B75" w:rsidRDefault="006B45E2" w:rsidP="006B45E2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3DFEC008" w14:textId="77777777" w:rsidR="006B45E2" w:rsidRPr="00E37B75" w:rsidRDefault="006B45E2" w:rsidP="006B45E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119D1C3" w14:textId="77777777" w:rsidR="006B45E2" w:rsidRPr="00E37B75" w:rsidRDefault="006B45E2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460C50C9" w14:textId="176AD18A" w:rsidR="006B45E2" w:rsidRPr="00E37B75" w:rsidRDefault="006B45E2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6184173E" w14:textId="77777777" w:rsidR="00D63773" w:rsidRPr="00E37B75" w:rsidRDefault="00FA4B1D" w:rsidP="00FA4B1D">
      <w:pPr>
        <w:pStyle w:val="Telobesedila21"/>
        <w:jc w:val="left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C:  PROJEKTI</w:t>
      </w:r>
      <w:r w:rsidR="005F0BE0" w:rsidRPr="00E37B75">
        <w:rPr>
          <w:rFonts w:ascii="Arial" w:hAnsi="Arial" w:cs="Arial"/>
          <w:b/>
          <w:sz w:val="22"/>
          <w:szCs w:val="22"/>
        </w:rPr>
        <w:tab/>
      </w:r>
      <w:r w:rsidR="005F0BE0" w:rsidRPr="00E37B75">
        <w:rPr>
          <w:rFonts w:ascii="Arial" w:hAnsi="Arial" w:cs="Arial"/>
          <w:b/>
          <w:sz w:val="22"/>
          <w:szCs w:val="22"/>
        </w:rPr>
        <w:tab/>
      </w:r>
    </w:p>
    <w:p w14:paraId="237C98C4" w14:textId="77777777" w:rsidR="00D63773" w:rsidRPr="00E37B75" w:rsidRDefault="00D63773" w:rsidP="005F0BE0">
      <w:pPr>
        <w:rPr>
          <w:rFonts w:ascii="Arial" w:hAnsi="Arial" w:cs="Arial"/>
          <w:b/>
          <w:sz w:val="22"/>
          <w:szCs w:val="22"/>
        </w:rPr>
      </w:pPr>
    </w:p>
    <w:p w14:paraId="7DFD589D" w14:textId="77777777" w:rsidR="00AC52A2" w:rsidRPr="00E37B75" w:rsidRDefault="00E0007C" w:rsidP="00D63773">
      <w:pPr>
        <w:jc w:val="center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PRIJAVA PROJEKTA</w:t>
      </w:r>
      <w:r w:rsidR="00527701" w:rsidRPr="00E37B75">
        <w:rPr>
          <w:rFonts w:ascii="Arial" w:hAnsi="Arial" w:cs="Arial"/>
          <w:b/>
          <w:sz w:val="22"/>
          <w:szCs w:val="22"/>
        </w:rPr>
        <w:t>*</w:t>
      </w:r>
    </w:p>
    <w:p w14:paraId="7B3D6ED3" w14:textId="77777777" w:rsidR="00AC52A2" w:rsidRPr="00E37B75" w:rsidRDefault="00527701" w:rsidP="00D63773">
      <w:pPr>
        <w:jc w:val="center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*</w:t>
      </w:r>
      <w:r w:rsidR="00E0007C" w:rsidRPr="00E37B75">
        <w:rPr>
          <w:rFonts w:ascii="Arial" w:hAnsi="Arial" w:cs="Arial"/>
          <w:sz w:val="22"/>
          <w:szCs w:val="22"/>
        </w:rPr>
        <w:t>(</w:t>
      </w:r>
      <w:r w:rsidR="00B74D21" w:rsidRPr="00E37B75">
        <w:rPr>
          <w:rFonts w:ascii="Arial" w:hAnsi="Arial" w:cs="Arial"/>
          <w:sz w:val="22"/>
          <w:szCs w:val="22"/>
        </w:rPr>
        <w:t xml:space="preserve">društvo lahko prijavi </w:t>
      </w:r>
      <w:r w:rsidR="00722716" w:rsidRPr="00E37B75">
        <w:rPr>
          <w:rFonts w:ascii="Arial" w:hAnsi="Arial" w:cs="Arial"/>
          <w:sz w:val="22"/>
          <w:szCs w:val="22"/>
        </w:rPr>
        <w:t>največ 1 projekt</w:t>
      </w:r>
      <w:r w:rsidR="00E0007C" w:rsidRPr="00E37B75">
        <w:rPr>
          <w:rFonts w:ascii="Arial" w:hAnsi="Arial" w:cs="Arial"/>
          <w:sz w:val="22"/>
          <w:szCs w:val="22"/>
        </w:rPr>
        <w:t>)</w:t>
      </w:r>
    </w:p>
    <w:p w14:paraId="7ED19527" w14:textId="77777777" w:rsidR="00421528" w:rsidRPr="00E37B75" w:rsidRDefault="00421528" w:rsidP="00AC52A2">
      <w:pPr>
        <w:jc w:val="both"/>
        <w:rPr>
          <w:rFonts w:ascii="Arial" w:hAnsi="Arial" w:cs="Arial"/>
          <w:sz w:val="22"/>
          <w:szCs w:val="22"/>
        </w:rPr>
      </w:pPr>
    </w:p>
    <w:p w14:paraId="32C9A355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7C8BC672" w14:textId="77777777" w:rsidR="00AC52A2" w:rsidRPr="00E37B75" w:rsidRDefault="00AC52A2" w:rsidP="00F8237F">
      <w:pPr>
        <w:widowControl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NAZIV PROJEKTA: __________________________________________________</w:t>
      </w:r>
    </w:p>
    <w:p w14:paraId="19490A10" w14:textId="77777777" w:rsidR="00527701" w:rsidRPr="00E37B75" w:rsidRDefault="00527701" w:rsidP="00527701">
      <w:pPr>
        <w:widowControl/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</w:p>
    <w:p w14:paraId="6C607C65" w14:textId="4C3DFBD2" w:rsidR="001C7575" w:rsidRPr="00E37B75" w:rsidRDefault="00527701" w:rsidP="00D231A8">
      <w:pPr>
        <w:widowControl/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TRAJANJE PROJEKTA:</w:t>
      </w:r>
      <w:r w:rsidR="00D231A8" w:rsidRPr="00E37B75">
        <w:rPr>
          <w:rFonts w:ascii="Arial" w:hAnsi="Arial" w:cs="Arial"/>
          <w:sz w:val="22"/>
          <w:szCs w:val="22"/>
        </w:rPr>
        <w:t xml:space="preserve"> ______________________________________________</w:t>
      </w:r>
      <w:r w:rsidRPr="00E37B75">
        <w:rPr>
          <w:rFonts w:ascii="Arial" w:hAnsi="Arial" w:cs="Arial"/>
          <w:sz w:val="22"/>
          <w:szCs w:val="22"/>
        </w:rPr>
        <w:t xml:space="preserve"> _______________________________________________</w:t>
      </w:r>
    </w:p>
    <w:p w14:paraId="4C911904" w14:textId="77777777" w:rsidR="001C7575" w:rsidRPr="00E37B75" w:rsidRDefault="001C7575" w:rsidP="00F8237F">
      <w:pPr>
        <w:widowControl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PRIJAVLJENA VREDNOST PROJEKTA:_____________________ EUR</w:t>
      </w:r>
    </w:p>
    <w:p w14:paraId="75797EB3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4F9FFCE8" w14:textId="77777777" w:rsidR="00AC52A2" w:rsidRPr="00E37B75" w:rsidRDefault="00AC52A2" w:rsidP="00AC52A2">
      <w:pPr>
        <w:pStyle w:val="Telobesedila3"/>
        <w:spacing w:after="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163E57B" w14:textId="211BF5CB" w:rsidR="003017D1" w:rsidRPr="00E37B75" w:rsidRDefault="00AC52A2" w:rsidP="00D231A8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OPIS PROJEKTA</w:t>
      </w:r>
    </w:p>
    <w:tbl>
      <w:tblPr>
        <w:tblStyle w:val="Tabelamrea"/>
        <w:tblW w:w="9657" w:type="dxa"/>
        <w:tblLook w:val="04A0" w:firstRow="1" w:lastRow="0" w:firstColumn="1" w:lastColumn="0" w:noHBand="0" w:noVBand="1"/>
      </w:tblPr>
      <w:tblGrid>
        <w:gridCol w:w="9657"/>
      </w:tblGrid>
      <w:tr w:rsidR="00223306" w:rsidRPr="00E37B75" w14:paraId="1215CAD9" w14:textId="77777777" w:rsidTr="00621C27">
        <w:trPr>
          <w:trHeight w:val="1614"/>
        </w:trPr>
        <w:tc>
          <w:tcPr>
            <w:tcW w:w="9657" w:type="dxa"/>
          </w:tcPr>
          <w:p w14:paraId="606762D1" w14:textId="77777777" w:rsidR="00223306" w:rsidRPr="00E37B75" w:rsidRDefault="00223306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7946E289" w14:textId="77777777" w:rsidR="00223306" w:rsidRPr="00E37B75" w:rsidRDefault="00223306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2F6D9037" w14:textId="77777777" w:rsidR="00223306" w:rsidRPr="00E37B75" w:rsidRDefault="00223306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19425DEF" w14:textId="77777777" w:rsidR="00223306" w:rsidRPr="00E37B75" w:rsidRDefault="00223306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221A4609" w14:textId="77777777" w:rsidR="008024AD" w:rsidRPr="00E37B75" w:rsidRDefault="008024AD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64FD8130" w14:textId="77777777" w:rsidR="008024AD" w:rsidRPr="00E37B75" w:rsidRDefault="008024AD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6C51F7EF" w14:textId="77777777" w:rsidR="008024AD" w:rsidRPr="00E37B75" w:rsidRDefault="008024AD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4DC2ACB8" w14:textId="77777777" w:rsidR="008024AD" w:rsidRPr="00E37B75" w:rsidRDefault="008024AD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3C8093A6" w14:textId="77777777" w:rsidR="00D231A8" w:rsidRPr="00E37B75" w:rsidRDefault="00D231A8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1FA18270" w14:textId="52A91B13" w:rsidR="00D231A8" w:rsidRPr="00E37B75" w:rsidRDefault="00D231A8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</w:tc>
      </w:tr>
    </w:tbl>
    <w:p w14:paraId="6913973C" w14:textId="77777777" w:rsidR="00223306" w:rsidRPr="00E37B75" w:rsidRDefault="00223306" w:rsidP="003017D1">
      <w:pPr>
        <w:tabs>
          <w:tab w:val="left" w:pos="2352"/>
        </w:tabs>
        <w:jc w:val="both"/>
        <w:rPr>
          <w:rFonts w:ascii="Arial" w:eastAsia="Times New Roman" w:hAnsi="Arial" w:cs="Arial"/>
          <w:bCs/>
          <w:kern w:val="0"/>
          <w:sz w:val="22"/>
          <w:szCs w:val="22"/>
          <w:highlight w:val="yellow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663"/>
      </w:tblGrid>
      <w:tr w:rsidR="003017D1" w:rsidRPr="00E37B75" w14:paraId="16089411" w14:textId="77777777" w:rsidTr="008554C5">
        <w:tc>
          <w:tcPr>
            <w:tcW w:w="3964" w:type="dxa"/>
          </w:tcPr>
          <w:p w14:paraId="2F9DBFAD" w14:textId="77777777" w:rsidR="003017D1" w:rsidRPr="00E37B75" w:rsidRDefault="00223306" w:rsidP="0022330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OPIS PRISPEVKA </w:t>
            </w:r>
            <w:r w:rsidR="00500B1A" w:rsidRPr="00E37B75">
              <w:rPr>
                <w:rFonts w:ascii="Arial" w:hAnsi="Arial" w:cs="Arial"/>
                <w:b/>
                <w:sz w:val="22"/>
                <w:szCs w:val="22"/>
              </w:rPr>
              <w:t>PROJEKTA</w:t>
            </w:r>
          </w:p>
          <w:p w14:paraId="51CF1262" w14:textId="77777777" w:rsidR="001E21DA" w:rsidRPr="00E37B75" w:rsidRDefault="001E21DA" w:rsidP="0022330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63" w:type="dxa"/>
          </w:tcPr>
          <w:p w14:paraId="10011ED5" w14:textId="77777777" w:rsidR="003017D1" w:rsidRPr="00E37B75" w:rsidRDefault="00500B1A" w:rsidP="00AC52A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OPIS</w:t>
            </w:r>
            <w:r w:rsidR="001E21DA" w:rsidRPr="00E37B75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1E21DA" w:rsidRPr="00E37B75">
              <w:rPr>
                <w:rFonts w:ascii="Arial" w:hAnsi="Arial" w:cs="Arial"/>
                <w:b/>
                <w:i/>
                <w:sz w:val="22"/>
                <w:szCs w:val="22"/>
              </w:rPr>
              <w:t>ustrezno opišite</w:t>
            </w:r>
            <w:r w:rsidR="001E21DA" w:rsidRPr="00E37B7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3017D1" w:rsidRPr="00E37B75" w14:paraId="55C0D5C2" w14:textId="77777777" w:rsidTr="008554C5">
        <w:tc>
          <w:tcPr>
            <w:tcW w:w="3964" w:type="dxa"/>
          </w:tcPr>
          <w:p w14:paraId="62251CFA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Vsebina projekta:</w:t>
            </w:r>
          </w:p>
          <w:p w14:paraId="44D583A1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E27850A" w14:textId="77777777" w:rsidR="00500B1A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Prispevek projekta k kakovosti turistične ponudbe destinacije in k povezovanju kulturne dediščine, naravnih vrednost in doživetij ter k trajnemu razvoju turistične destinacije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5D27AA65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00FD3DEA" w14:textId="77777777" w:rsidTr="008554C5">
        <w:tc>
          <w:tcPr>
            <w:tcW w:w="3964" w:type="dxa"/>
          </w:tcPr>
          <w:p w14:paraId="61D550FC" w14:textId="77777777" w:rsidR="003017D1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Prepoznavnost projekta:</w:t>
            </w:r>
          </w:p>
          <w:p w14:paraId="4F90C7C3" w14:textId="77777777" w:rsidR="003017D1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04C531E" w14:textId="77777777" w:rsidR="00500B1A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Projekt je bolj lokalnega pomena oziroma gre za bolj odmeven projekt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0B1D601F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77B6B575" w14:textId="77777777" w:rsidTr="008554C5">
        <w:tc>
          <w:tcPr>
            <w:tcW w:w="3964" w:type="dxa"/>
          </w:tcPr>
          <w:p w14:paraId="0E3CE1CA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Inovativnost projekta:</w:t>
            </w:r>
          </w:p>
          <w:p w14:paraId="50AEB7E9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9D2468B" w14:textId="77777777" w:rsidR="00500B1A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Projekt predstavlja novost v občini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72E93582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2814DF7C" w14:textId="77777777" w:rsidTr="008554C5">
        <w:tc>
          <w:tcPr>
            <w:tcW w:w="3964" w:type="dxa"/>
          </w:tcPr>
          <w:p w14:paraId="375C45D0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Delež lastnih sredstev:</w:t>
            </w:r>
          </w:p>
          <w:p w14:paraId="69EEFD39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0756A8C" w14:textId="77777777" w:rsidR="008554C5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Koliko lastnih sredstev bo vlagatelj vložil v izpeljavo projekta. Med lastna sredstva se šteje tudi ovrednotene ure vloženega prostovoljnega dela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0385337C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11302722" w14:textId="77777777" w:rsidTr="008554C5">
        <w:tc>
          <w:tcPr>
            <w:tcW w:w="3964" w:type="dxa"/>
          </w:tcPr>
          <w:p w14:paraId="43CE5DCE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Partnerstvo:</w:t>
            </w:r>
          </w:p>
          <w:p w14:paraId="5EF185CB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2A6B467" w14:textId="77777777" w:rsidR="00500B1A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Število povezanih subjektov pri izpeljavi projekta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0063D6B2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216C5676" w14:textId="77777777" w:rsidTr="008554C5">
        <w:tc>
          <w:tcPr>
            <w:tcW w:w="3964" w:type="dxa"/>
          </w:tcPr>
          <w:p w14:paraId="7F5A0D3B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Dolgoročnost projekta:</w:t>
            </w:r>
          </w:p>
          <w:p w14:paraId="3CBA7C63" w14:textId="77777777" w:rsidR="00500B1A" w:rsidRPr="00E37B75" w:rsidRDefault="00500B1A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942B9DB" w14:textId="77777777" w:rsidR="00500B1A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Projekt se bo zaradi velikosti izvajal več let.</w:t>
            </w:r>
          </w:p>
        </w:tc>
        <w:tc>
          <w:tcPr>
            <w:tcW w:w="5663" w:type="dxa"/>
          </w:tcPr>
          <w:p w14:paraId="6FE0E2DE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258B8C" w14:textId="14847B62" w:rsidR="00AC52A2" w:rsidRPr="00E37B75" w:rsidRDefault="00D231A8" w:rsidP="00D231A8">
      <w:pPr>
        <w:pStyle w:val="Telobesedila3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FINANČNI DEL</w:t>
      </w:r>
    </w:p>
    <w:p w14:paraId="10676EAD" w14:textId="77777777" w:rsidR="00685AD7" w:rsidRPr="00E37B75" w:rsidRDefault="00685AD7" w:rsidP="00AC52A2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B0D9D24" w14:textId="77777777" w:rsidR="00AC52A2" w:rsidRPr="00E37B75" w:rsidRDefault="00FD2BC7" w:rsidP="00AC52A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37B75">
        <w:rPr>
          <w:rFonts w:ascii="Arial" w:hAnsi="Arial" w:cs="Arial"/>
          <w:b/>
          <w:sz w:val="22"/>
          <w:szCs w:val="22"/>
          <w:u w:val="single"/>
        </w:rPr>
        <w:t>STROŠKI</w:t>
      </w:r>
      <w:r w:rsidR="00AC52A2" w:rsidRPr="00E37B75">
        <w:rPr>
          <w:rFonts w:ascii="Arial" w:hAnsi="Arial" w:cs="Arial"/>
          <w:b/>
          <w:sz w:val="22"/>
          <w:szCs w:val="22"/>
          <w:u w:val="single"/>
        </w:rPr>
        <w:t>:</w:t>
      </w:r>
    </w:p>
    <w:p w14:paraId="0452540F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AC52A2" w:rsidRPr="00E37B75" w14:paraId="033A65EF" w14:textId="77777777" w:rsidTr="00421528">
        <w:tc>
          <w:tcPr>
            <w:tcW w:w="6733" w:type="dxa"/>
          </w:tcPr>
          <w:p w14:paraId="656F7F2A" w14:textId="77777777" w:rsidR="00AC52A2" w:rsidRPr="00E37B75" w:rsidRDefault="00B648F2" w:rsidP="004215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  <w:r w:rsidR="00AC52A2" w:rsidRPr="00E37B7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2693" w:type="dxa"/>
          </w:tcPr>
          <w:p w14:paraId="016E658C" w14:textId="77777777" w:rsidR="00AC52A2" w:rsidRPr="00E37B75" w:rsidRDefault="00685AD7" w:rsidP="004215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B648F2" w:rsidRPr="00E37B75">
              <w:rPr>
                <w:rFonts w:ascii="Arial" w:hAnsi="Arial" w:cs="Arial"/>
                <w:b/>
                <w:sz w:val="22"/>
                <w:szCs w:val="22"/>
              </w:rPr>
              <w:t>lan</w:t>
            </w:r>
          </w:p>
        </w:tc>
      </w:tr>
      <w:tr w:rsidR="00AC52A2" w:rsidRPr="00E37B75" w14:paraId="40A2FF4E" w14:textId="77777777" w:rsidTr="00421528">
        <w:tc>
          <w:tcPr>
            <w:tcW w:w="6733" w:type="dxa"/>
          </w:tcPr>
          <w:p w14:paraId="72652C88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E6A5747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0F5F623C" w14:textId="77777777" w:rsidTr="00421528">
        <w:tc>
          <w:tcPr>
            <w:tcW w:w="6733" w:type="dxa"/>
          </w:tcPr>
          <w:p w14:paraId="48293C3C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0F8AF06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3F152FA4" w14:textId="77777777" w:rsidTr="00421528">
        <w:tc>
          <w:tcPr>
            <w:tcW w:w="6733" w:type="dxa"/>
          </w:tcPr>
          <w:p w14:paraId="59483E62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38E2458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677018E6" w14:textId="77777777" w:rsidTr="00421528">
        <w:tc>
          <w:tcPr>
            <w:tcW w:w="6733" w:type="dxa"/>
          </w:tcPr>
          <w:p w14:paraId="2AD18118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523961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FA4" w:rsidRPr="00E37B75" w14:paraId="5AF0C638" w14:textId="77777777" w:rsidTr="00421528">
        <w:tc>
          <w:tcPr>
            <w:tcW w:w="6733" w:type="dxa"/>
          </w:tcPr>
          <w:p w14:paraId="52782784" w14:textId="77777777" w:rsidR="009A2FA4" w:rsidRPr="00E37B75" w:rsidRDefault="009A2FA4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690C55F" w14:textId="77777777" w:rsidR="009A2FA4" w:rsidRPr="00E37B75" w:rsidRDefault="009A2FA4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159DE3E7" w14:textId="77777777" w:rsidTr="00421528">
        <w:tc>
          <w:tcPr>
            <w:tcW w:w="6733" w:type="dxa"/>
          </w:tcPr>
          <w:p w14:paraId="61F14415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FCDCF7D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5473BFAC" w14:textId="77777777" w:rsidTr="00421528">
        <w:tc>
          <w:tcPr>
            <w:tcW w:w="6733" w:type="dxa"/>
          </w:tcPr>
          <w:p w14:paraId="653CC133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6CCA8C7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6D188F90" w14:textId="77777777" w:rsidTr="00421528">
        <w:tc>
          <w:tcPr>
            <w:tcW w:w="6733" w:type="dxa"/>
          </w:tcPr>
          <w:p w14:paraId="778CFA1B" w14:textId="77777777" w:rsidR="00AC52A2" w:rsidRPr="00E37B75" w:rsidRDefault="00AC52A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7663C8BA" w14:textId="77777777" w:rsidR="00AC52A2" w:rsidRPr="00E37B75" w:rsidRDefault="00AC52A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2487B3A" w14:textId="77777777" w:rsidR="00AC52A2" w:rsidRPr="00E37B75" w:rsidRDefault="00AC52A2" w:rsidP="00AC52A2">
      <w:pPr>
        <w:pStyle w:val="Telobesedila2"/>
        <w:spacing w:line="240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 Navedite vse </w:t>
      </w:r>
      <w:r w:rsidR="00F950BA" w:rsidRPr="00E37B75">
        <w:rPr>
          <w:rFonts w:ascii="Arial" w:hAnsi="Arial" w:cs="Arial"/>
          <w:sz w:val="22"/>
          <w:szCs w:val="22"/>
        </w:rPr>
        <w:t xml:space="preserve">realne </w:t>
      </w:r>
      <w:r w:rsidRPr="00E37B75">
        <w:rPr>
          <w:rFonts w:ascii="Arial" w:hAnsi="Arial" w:cs="Arial"/>
          <w:sz w:val="22"/>
          <w:szCs w:val="22"/>
        </w:rPr>
        <w:t xml:space="preserve">stroške v zvezi z izvajanjem projekta, npr: stroški </w:t>
      </w:r>
      <w:r w:rsidR="00527701" w:rsidRPr="00E37B75">
        <w:rPr>
          <w:rFonts w:ascii="Arial" w:hAnsi="Arial" w:cs="Arial"/>
          <w:sz w:val="22"/>
          <w:szCs w:val="22"/>
        </w:rPr>
        <w:t>materiala</w:t>
      </w:r>
      <w:r w:rsidRPr="00E37B75">
        <w:rPr>
          <w:rFonts w:ascii="Arial" w:hAnsi="Arial" w:cs="Arial"/>
          <w:sz w:val="22"/>
          <w:szCs w:val="22"/>
        </w:rPr>
        <w:t>,</w:t>
      </w:r>
      <w:r w:rsidR="00527701" w:rsidRPr="00E37B75">
        <w:rPr>
          <w:rFonts w:ascii="Arial" w:hAnsi="Arial" w:cs="Arial"/>
          <w:sz w:val="22"/>
          <w:szCs w:val="22"/>
        </w:rPr>
        <w:t xml:space="preserve"> stroški storitev, </w:t>
      </w:r>
      <w:r w:rsidRPr="00E37B75">
        <w:rPr>
          <w:rFonts w:ascii="Arial" w:hAnsi="Arial" w:cs="Arial"/>
          <w:sz w:val="22"/>
          <w:szCs w:val="22"/>
        </w:rPr>
        <w:t>po</w:t>
      </w:r>
      <w:r w:rsidR="00527701" w:rsidRPr="00E37B75">
        <w:rPr>
          <w:rFonts w:ascii="Arial" w:hAnsi="Arial" w:cs="Arial"/>
          <w:sz w:val="22"/>
          <w:szCs w:val="22"/>
        </w:rPr>
        <w:t>štni stroški, stroški oglaševanja</w:t>
      </w:r>
      <w:r w:rsidRPr="00E37B75">
        <w:rPr>
          <w:rFonts w:ascii="Arial" w:hAnsi="Arial" w:cs="Arial"/>
          <w:sz w:val="22"/>
          <w:szCs w:val="22"/>
        </w:rPr>
        <w:t>,…</w:t>
      </w:r>
    </w:p>
    <w:p w14:paraId="11AC39EA" w14:textId="77777777" w:rsidR="00D63773" w:rsidRPr="00E37B75" w:rsidRDefault="00D63773" w:rsidP="00AC52A2">
      <w:pPr>
        <w:pStyle w:val="Telobesedila2"/>
        <w:spacing w:line="240" w:lineRule="auto"/>
        <w:rPr>
          <w:rFonts w:ascii="Arial" w:hAnsi="Arial" w:cs="Arial"/>
          <w:sz w:val="22"/>
          <w:szCs w:val="22"/>
        </w:rPr>
      </w:pPr>
    </w:p>
    <w:p w14:paraId="17367152" w14:textId="77777777" w:rsidR="00D63773" w:rsidRPr="00E37B75" w:rsidRDefault="00D63773" w:rsidP="00AC52A2">
      <w:pPr>
        <w:pStyle w:val="Telobesedila2"/>
        <w:spacing w:line="240" w:lineRule="auto"/>
        <w:rPr>
          <w:rFonts w:ascii="Arial" w:hAnsi="Arial" w:cs="Arial"/>
          <w:sz w:val="22"/>
          <w:szCs w:val="22"/>
        </w:rPr>
      </w:pPr>
    </w:p>
    <w:p w14:paraId="1EA609D1" w14:textId="77777777" w:rsidR="00AC52A2" w:rsidRPr="00E37B75" w:rsidRDefault="00FD2BC7" w:rsidP="00AC52A2">
      <w:pPr>
        <w:tabs>
          <w:tab w:val="left" w:pos="2622"/>
          <w:tab w:val="left" w:pos="7158"/>
        </w:tabs>
        <w:rPr>
          <w:rFonts w:ascii="Arial" w:hAnsi="Arial" w:cs="Arial"/>
          <w:b/>
          <w:sz w:val="22"/>
          <w:szCs w:val="22"/>
          <w:u w:val="single"/>
        </w:rPr>
      </w:pPr>
      <w:r w:rsidRPr="00E37B75">
        <w:rPr>
          <w:rFonts w:ascii="Arial" w:hAnsi="Arial" w:cs="Arial"/>
          <w:b/>
          <w:sz w:val="22"/>
          <w:szCs w:val="22"/>
          <w:u w:val="single"/>
        </w:rPr>
        <w:t>VIRI</w:t>
      </w:r>
      <w:r w:rsidR="00AC52A2" w:rsidRPr="00E37B75">
        <w:rPr>
          <w:rFonts w:ascii="Arial" w:hAnsi="Arial" w:cs="Arial"/>
          <w:b/>
          <w:sz w:val="22"/>
          <w:szCs w:val="22"/>
          <w:u w:val="single"/>
        </w:rPr>
        <w:t>:</w:t>
      </w:r>
    </w:p>
    <w:p w14:paraId="62D36526" w14:textId="77777777" w:rsidR="00AC52A2" w:rsidRPr="00E37B75" w:rsidRDefault="00AC52A2" w:rsidP="00AC52A2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223306" w:rsidRPr="00E37B75" w14:paraId="16BF0001" w14:textId="77777777" w:rsidTr="00421528">
        <w:tc>
          <w:tcPr>
            <w:tcW w:w="6733" w:type="dxa"/>
          </w:tcPr>
          <w:p w14:paraId="62DC54EB" w14:textId="77777777" w:rsidR="00AC52A2" w:rsidRPr="00E37B75" w:rsidRDefault="00B648F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693" w:type="dxa"/>
          </w:tcPr>
          <w:p w14:paraId="39B2ADB6" w14:textId="77777777" w:rsidR="00AC52A2" w:rsidRPr="00E37B75" w:rsidRDefault="00685AD7" w:rsidP="004215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B648F2" w:rsidRPr="00E37B75">
              <w:rPr>
                <w:rFonts w:ascii="Arial" w:hAnsi="Arial" w:cs="Arial"/>
                <w:b/>
                <w:sz w:val="22"/>
                <w:szCs w:val="22"/>
              </w:rPr>
              <w:t>lan</w:t>
            </w:r>
          </w:p>
        </w:tc>
      </w:tr>
      <w:tr w:rsidR="00223306" w:rsidRPr="00E37B75" w14:paraId="5E5BF372" w14:textId="77777777" w:rsidTr="00421528">
        <w:tc>
          <w:tcPr>
            <w:tcW w:w="6733" w:type="dxa"/>
          </w:tcPr>
          <w:p w14:paraId="386FD485" w14:textId="77777777" w:rsidR="00AC52A2" w:rsidRPr="00E37B75" w:rsidRDefault="00AC52A2" w:rsidP="005277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693" w:type="dxa"/>
          </w:tcPr>
          <w:p w14:paraId="3538C7F6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306" w:rsidRPr="00E37B75" w14:paraId="53A7F6B0" w14:textId="77777777" w:rsidTr="00421528">
        <w:tc>
          <w:tcPr>
            <w:tcW w:w="6733" w:type="dxa"/>
          </w:tcPr>
          <w:p w14:paraId="08973668" w14:textId="77777777" w:rsidR="00AC52A2" w:rsidRPr="00E37B75" w:rsidRDefault="00527701" w:rsidP="005277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Ovred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>noteno prostovoljno delo</w:t>
            </w:r>
            <w:r w:rsidR="00223306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693" w:type="dxa"/>
          </w:tcPr>
          <w:p w14:paraId="2C0EED07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306" w:rsidRPr="00E37B75" w14:paraId="4F2B7111" w14:textId="77777777" w:rsidTr="00421528">
        <w:tc>
          <w:tcPr>
            <w:tcW w:w="6733" w:type="dxa"/>
          </w:tcPr>
          <w:p w14:paraId="6DAFB346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</w:t>
            </w:r>
            <w:r w:rsidR="00527701" w:rsidRPr="00E37B75">
              <w:rPr>
                <w:rFonts w:ascii="Arial" w:hAnsi="Arial" w:cs="Arial"/>
                <w:sz w:val="22"/>
                <w:szCs w:val="22"/>
              </w:rPr>
              <w:t>ska sredstva</w:t>
            </w:r>
          </w:p>
        </w:tc>
        <w:tc>
          <w:tcPr>
            <w:tcW w:w="2693" w:type="dxa"/>
          </w:tcPr>
          <w:p w14:paraId="087D6F82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306" w:rsidRPr="00E37B75" w14:paraId="5A89D71A" w14:textId="77777777" w:rsidTr="00421528">
        <w:tc>
          <w:tcPr>
            <w:tcW w:w="6733" w:type="dxa"/>
          </w:tcPr>
          <w:p w14:paraId="509D84C6" w14:textId="77777777" w:rsidR="00AC52A2" w:rsidRPr="00E37B75" w:rsidRDefault="00223306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 (do 60 %)</w:t>
            </w:r>
          </w:p>
        </w:tc>
        <w:tc>
          <w:tcPr>
            <w:tcW w:w="2693" w:type="dxa"/>
            <w:shd w:val="pct10" w:color="000000" w:fill="FFFFFF"/>
          </w:tcPr>
          <w:p w14:paraId="45FB737A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306" w:rsidRPr="00E37B75" w14:paraId="56FA5088" w14:textId="77777777" w:rsidTr="00B648F2">
        <w:trPr>
          <w:trHeight w:val="223"/>
        </w:trPr>
        <w:tc>
          <w:tcPr>
            <w:tcW w:w="6733" w:type="dxa"/>
          </w:tcPr>
          <w:p w14:paraId="750DDABB" w14:textId="77777777" w:rsidR="00AC52A2" w:rsidRPr="00E37B75" w:rsidRDefault="00AC52A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2F8D336B" w14:textId="77777777" w:rsidR="00AC52A2" w:rsidRPr="00E37B75" w:rsidRDefault="00AC52A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BF0683E" w14:textId="77777777" w:rsidR="00223306" w:rsidRPr="00E37B75" w:rsidRDefault="00223306" w:rsidP="00223306">
      <w:pPr>
        <w:tabs>
          <w:tab w:val="left" w:pos="2352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Opozorilo: Višina prihodkov se mora ujemati z višino stroškov.</w:t>
      </w:r>
    </w:p>
    <w:p w14:paraId="30DBEF83" w14:textId="77777777" w:rsidR="00AC52A2" w:rsidRPr="00E37B75" w:rsidRDefault="00AC52A2" w:rsidP="00AC52A2">
      <w:pPr>
        <w:jc w:val="both"/>
        <w:rPr>
          <w:rFonts w:ascii="Arial" w:hAnsi="Arial" w:cs="Arial"/>
          <w:b/>
          <w:sz w:val="22"/>
          <w:szCs w:val="22"/>
        </w:rPr>
      </w:pPr>
    </w:p>
    <w:p w14:paraId="00803808" w14:textId="77777777" w:rsidR="009D59A3" w:rsidRPr="00E37B75" w:rsidRDefault="009D59A3" w:rsidP="00AC52A2">
      <w:pPr>
        <w:jc w:val="both"/>
        <w:rPr>
          <w:rFonts w:ascii="Arial" w:hAnsi="Arial" w:cs="Arial"/>
          <w:b/>
          <w:sz w:val="22"/>
          <w:szCs w:val="22"/>
        </w:rPr>
      </w:pPr>
    </w:p>
    <w:p w14:paraId="51F22A4D" w14:textId="77777777" w:rsidR="00AC52A2" w:rsidRPr="00E37B75" w:rsidRDefault="00AC52A2" w:rsidP="00AC52A2">
      <w:pPr>
        <w:jc w:val="right"/>
        <w:rPr>
          <w:rFonts w:ascii="Arial" w:hAnsi="Arial" w:cs="Arial"/>
          <w:sz w:val="22"/>
          <w:szCs w:val="22"/>
        </w:rPr>
      </w:pPr>
    </w:p>
    <w:p w14:paraId="524DA9EF" w14:textId="77777777" w:rsidR="00AC52A2" w:rsidRPr="00E37B75" w:rsidRDefault="00CC5159" w:rsidP="00AC52A2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>ž</w:t>
      </w:r>
      <w:r w:rsidR="00AC52A2" w:rsidRPr="00E37B75">
        <w:rPr>
          <w:rFonts w:ascii="Arial" w:hAnsi="Arial" w:cs="Arial"/>
          <w:sz w:val="22"/>
          <w:szCs w:val="22"/>
        </w:rPr>
        <w:t>ig:</w:t>
      </w:r>
      <w:r w:rsidR="00AC52A2" w:rsidRPr="00E37B75">
        <w:rPr>
          <w:rFonts w:ascii="Arial" w:hAnsi="Arial" w:cs="Arial"/>
          <w:sz w:val="22"/>
          <w:szCs w:val="22"/>
        </w:rPr>
        <w:tab/>
      </w:r>
      <w:r w:rsidR="00AC52A2" w:rsidRPr="00E37B75">
        <w:rPr>
          <w:rFonts w:ascii="Arial" w:hAnsi="Arial" w:cs="Arial"/>
          <w:sz w:val="22"/>
          <w:szCs w:val="22"/>
        </w:rPr>
        <w:tab/>
      </w:r>
      <w:r w:rsidR="00AC52A2" w:rsidRPr="00E37B75">
        <w:rPr>
          <w:rFonts w:ascii="Arial" w:hAnsi="Arial" w:cs="Arial"/>
          <w:sz w:val="22"/>
          <w:szCs w:val="22"/>
        </w:rPr>
        <w:tab/>
      </w:r>
      <w:r w:rsidR="00AC52A2" w:rsidRPr="00E37B75">
        <w:rPr>
          <w:rFonts w:ascii="Arial" w:hAnsi="Arial" w:cs="Arial"/>
          <w:sz w:val="22"/>
          <w:szCs w:val="22"/>
        </w:rPr>
        <w:tab/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="00AC52A2" w:rsidRPr="00E37B75">
        <w:rPr>
          <w:rFonts w:ascii="Arial" w:hAnsi="Arial" w:cs="Arial"/>
          <w:sz w:val="22"/>
          <w:szCs w:val="22"/>
        </w:rPr>
        <w:t>:</w:t>
      </w:r>
    </w:p>
    <w:p w14:paraId="087D1297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413ED963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23267D17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169991D5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C7C4DE1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7C47EBD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83EF5DE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26B445B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82A1088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0C8F118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7D60EB1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9FE887E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4C75511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E173A6D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C294BDA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74FC563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A541C9C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7DA8EF9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6ABBB6D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5421DB1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479C1A8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E06FFE7" w14:textId="77777777" w:rsidR="00AC52A2" w:rsidRPr="00E37B75" w:rsidRDefault="00AC52A2" w:rsidP="00E935DC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D9431C3" w14:textId="77777777" w:rsidR="00AC52A2" w:rsidRPr="00E37B75" w:rsidRDefault="00AC52A2" w:rsidP="00E935DC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945CE98" w14:textId="77777777" w:rsidR="00AC52A2" w:rsidRPr="00E37B75" w:rsidRDefault="00AC52A2" w:rsidP="00E935DC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613855E" w14:textId="578BC124" w:rsidR="00AC52A2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 xml:space="preserve">Naziv: </w:t>
      </w:r>
      <w:r w:rsidR="00D231A8" w:rsidRPr="00E37B75">
        <w:rPr>
          <w:rFonts w:ascii="Arial" w:hAnsi="Arial" w:cs="Arial"/>
          <w:b/>
          <w:bCs/>
          <w:sz w:val="22"/>
          <w:szCs w:val="22"/>
        </w:rPr>
        <w:t>_________________________</w:t>
      </w:r>
    </w:p>
    <w:p w14:paraId="15F0536C" w14:textId="77777777" w:rsidR="00557F35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FBD1BC5" w14:textId="77777777" w:rsidR="00557F35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Naslov: _________________________</w:t>
      </w:r>
    </w:p>
    <w:p w14:paraId="54DF1D9F" w14:textId="77777777" w:rsidR="00557F35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E803A6D" w14:textId="77777777" w:rsidR="00557F35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Pošta: __________________________</w:t>
      </w:r>
    </w:p>
    <w:p w14:paraId="684E1D05" w14:textId="77777777" w:rsidR="00AC52A2" w:rsidRPr="00E37B75" w:rsidRDefault="00AC52A2" w:rsidP="00AC52A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7BC3637" w14:textId="77777777" w:rsidR="00AC52A2" w:rsidRPr="00E37B75" w:rsidRDefault="00AC52A2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A7896F3" w14:textId="77777777" w:rsidR="00AC52A2" w:rsidRPr="00E37B75" w:rsidRDefault="00AC52A2" w:rsidP="00C100F2">
      <w:pPr>
        <w:jc w:val="center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IZJAVA O IZPOLNJEVANJU IN SPREJEMANJU POGOJEV JAVNEGA RAZPISA</w:t>
      </w:r>
    </w:p>
    <w:p w14:paraId="6F43C03E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1532EDCE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5DD9C53C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Izjavljamo:</w:t>
      </w:r>
    </w:p>
    <w:p w14:paraId="067080FE" w14:textId="77777777" w:rsidR="00630CA5" w:rsidRPr="00E37B75" w:rsidRDefault="00630CA5" w:rsidP="00AC52A2">
      <w:pPr>
        <w:jc w:val="both"/>
        <w:rPr>
          <w:rFonts w:ascii="Arial" w:hAnsi="Arial" w:cs="Arial"/>
          <w:sz w:val="22"/>
          <w:szCs w:val="22"/>
        </w:rPr>
      </w:pPr>
    </w:p>
    <w:p w14:paraId="25113CDC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</w:t>
      </w:r>
      <w:r w:rsidR="000A6A02" w:rsidRPr="00E37B75">
        <w:rPr>
          <w:rFonts w:ascii="Arial" w:hAnsi="Arial" w:cs="Arial"/>
          <w:sz w:val="22"/>
          <w:szCs w:val="22"/>
        </w:rPr>
        <w:t>imamo sedež na območju občine Kobarid in imamo v ustanovitvenem aktu določeno turistično dejavnost;</w:t>
      </w:r>
    </w:p>
    <w:p w14:paraId="21587A52" w14:textId="5F5EFFC9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soglašamo, da Občina Kobarid za namene Javnega razpisa za sofinanciranje aktivnosti </w:t>
      </w:r>
      <w:r w:rsidR="006950B2" w:rsidRPr="00E37B75">
        <w:rPr>
          <w:rFonts w:ascii="Arial" w:hAnsi="Arial" w:cs="Arial"/>
          <w:sz w:val="22"/>
          <w:szCs w:val="22"/>
        </w:rPr>
        <w:t xml:space="preserve">turističnih </w:t>
      </w:r>
      <w:r w:rsidRPr="00E37B75">
        <w:rPr>
          <w:rFonts w:ascii="Arial" w:hAnsi="Arial" w:cs="Arial"/>
          <w:sz w:val="22"/>
          <w:szCs w:val="22"/>
        </w:rPr>
        <w:t>društev na ob</w:t>
      </w:r>
      <w:r w:rsidR="00056108" w:rsidRPr="00E37B75">
        <w:rPr>
          <w:rFonts w:ascii="Arial" w:hAnsi="Arial" w:cs="Arial"/>
          <w:sz w:val="22"/>
          <w:szCs w:val="22"/>
        </w:rPr>
        <w:t>močju Ob</w:t>
      </w:r>
      <w:r w:rsidR="00DF32B0" w:rsidRPr="00E37B75">
        <w:rPr>
          <w:rFonts w:ascii="Arial" w:hAnsi="Arial" w:cs="Arial"/>
          <w:sz w:val="22"/>
          <w:szCs w:val="22"/>
        </w:rPr>
        <w:t>čine Kobarid v letu 202</w:t>
      </w:r>
      <w:r w:rsidR="00900BDF">
        <w:rPr>
          <w:rFonts w:ascii="Arial" w:hAnsi="Arial" w:cs="Arial"/>
          <w:sz w:val="22"/>
          <w:szCs w:val="22"/>
        </w:rPr>
        <w:t>6</w:t>
      </w:r>
      <w:r w:rsidRPr="00E37B75">
        <w:rPr>
          <w:rFonts w:ascii="Arial" w:hAnsi="Arial" w:cs="Arial"/>
          <w:sz w:val="22"/>
          <w:szCs w:val="22"/>
        </w:rPr>
        <w:t xml:space="preserve"> iz uradnih evidenc državnih nosilcev javnega pooblastila pridobi podatke o prijavitelju ter odgovorni osebi prijavitelja iz naslova;</w:t>
      </w:r>
    </w:p>
    <w:p w14:paraId="5A5970AE" w14:textId="4F5FDBF2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sprejemamo </w:t>
      </w:r>
      <w:r w:rsidR="00630CA5" w:rsidRPr="00E37B75">
        <w:rPr>
          <w:rFonts w:ascii="Arial" w:hAnsi="Arial" w:cs="Arial"/>
          <w:sz w:val="22"/>
          <w:szCs w:val="22"/>
        </w:rPr>
        <w:t xml:space="preserve">vse </w:t>
      </w:r>
      <w:r w:rsidRPr="00E37B75">
        <w:rPr>
          <w:rFonts w:ascii="Arial" w:hAnsi="Arial" w:cs="Arial"/>
          <w:sz w:val="22"/>
          <w:szCs w:val="22"/>
        </w:rPr>
        <w:t>pogoje in merila, navedene v javnem razpisu za sofinanciranje programov in projektov turističnih društ</w:t>
      </w:r>
      <w:r w:rsidR="00DF32B0" w:rsidRPr="00E37B75">
        <w:rPr>
          <w:rFonts w:ascii="Arial" w:hAnsi="Arial" w:cs="Arial"/>
          <w:sz w:val="22"/>
          <w:szCs w:val="22"/>
        </w:rPr>
        <w:t>ev v  Občini Kobarid v letu 202</w:t>
      </w:r>
      <w:r w:rsidR="00900BDF">
        <w:rPr>
          <w:rFonts w:ascii="Arial" w:hAnsi="Arial" w:cs="Arial"/>
          <w:sz w:val="22"/>
          <w:szCs w:val="22"/>
        </w:rPr>
        <w:t>6</w:t>
      </w:r>
      <w:r w:rsidRPr="00E37B75">
        <w:rPr>
          <w:rFonts w:ascii="Arial" w:hAnsi="Arial" w:cs="Arial"/>
          <w:sz w:val="22"/>
          <w:szCs w:val="22"/>
        </w:rPr>
        <w:t xml:space="preserve"> in se z njimi v celoti strinjamo;</w:t>
      </w:r>
    </w:p>
    <w:p w14:paraId="3444BBB2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 so podatki, ki so podani v prijavi resnični</w:t>
      </w:r>
      <w:r w:rsidR="00CC5159" w:rsidRPr="00E37B75">
        <w:rPr>
          <w:rFonts w:ascii="Arial" w:hAnsi="Arial" w:cs="Arial"/>
          <w:sz w:val="22"/>
          <w:szCs w:val="22"/>
        </w:rPr>
        <w:t xml:space="preserve"> in ustrezajo dejanskemu stanju</w:t>
      </w:r>
      <w:r w:rsidR="00630CA5" w:rsidRPr="00E37B75">
        <w:rPr>
          <w:rFonts w:ascii="Arial" w:hAnsi="Arial" w:cs="Arial"/>
          <w:sz w:val="22"/>
          <w:szCs w:val="22"/>
        </w:rPr>
        <w:t>,</w:t>
      </w:r>
      <w:r w:rsidR="00CC5159" w:rsidRPr="00E37B75">
        <w:rPr>
          <w:rFonts w:ascii="Arial" w:hAnsi="Arial" w:cs="Arial"/>
          <w:sz w:val="22"/>
          <w:szCs w:val="22"/>
        </w:rPr>
        <w:t xml:space="preserve"> ter da </w:t>
      </w:r>
      <w:r w:rsidRPr="00E37B75">
        <w:rPr>
          <w:rFonts w:ascii="Arial" w:hAnsi="Arial" w:cs="Arial"/>
          <w:sz w:val="22"/>
          <w:szCs w:val="22"/>
        </w:rPr>
        <w:t>vse priložene fotokopije priloženih listin ustrezajo originalu;</w:t>
      </w:r>
    </w:p>
    <w:p w14:paraId="4BE17880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 za podane podatke, njihovo resničnost in ustreznost fotokopij prevzemamo polno odgovornost;</w:t>
      </w:r>
    </w:p>
    <w:p w14:paraId="23D8A25D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 za kritje stroškov prijavljenega programa aktivnosti nismo pridobili drugih sredstev iz občinskega</w:t>
      </w:r>
      <w:r w:rsidR="00EA459D" w:rsidRPr="00E37B75">
        <w:rPr>
          <w:rFonts w:ascii="Arial" w:hAnsi="Arial" w:cs="Arial"/>
          <w:sz w:val="22"/>
          <w:szCs w:val="22"/>
        </w:rPr>
        <w:t xml:space="preserve"> </w:t>
      </w:r>
      <w:r w:rsidRPr="00E37B75">
        <w:rPr>
          <w:rFonts w:ascii="Arial" w:hAnsi="Arial" w:cs="Arial"/>
          <w:sz w:val="22"/>
          <w:szCs w:val="22"/>
        </w:rPr>
        <w:t>proračuna;</w:t>
      </w:r>
    </w:p>
    <w:p w14:paraId="48D997C9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 soglašamo, da nadzor nad porabo sredstev spremlja komisija za obravnavo vlog</w:t>
      </w:r>
      <w:r w:rsidR="00B74B3F" w:rsidRPr="00E37B75">
        <w:rPr>
          <w:rFonts w:ascii="Arial" w:hAnsi="Arial" w:cs="Arial"/>
          <w:sz w:val="22"/>
          <w:szCs w:val="22"/>
        </w:rPr>
        <w:t xml:space="preserve"> in drugi pristojni organi Občine Kobarid</w:t>
      </w:r>
      <w:r w:rsidRPr="00E37B75">
        <w:rPr>
          <w:rFonts w:ascii="Arial" w:hAnsi="Arial" w:cs="Arial"/>
          <w:sz w:val="22"/>
          <w:szCs w:val="22"/>
        </w:rPr>
        <w:t>;</w:t>
      </w:r>
    </w:p>
    <w:p w14:paraId="5EA0D73B" w14:textId="77777777" w:rsidR="00AC52A2" w:rsidRPr="00E37B75" w:rsidRDefault="00AC52A2" w:rsidP="00630CA5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soglašamo s priloženim vzorcem pogodbe </w:t>
      </w:r>
      <w:r w:rsidR="00630CA5" w:rsidRPr="00E37B75">
        <w:rPr>
          <w:rFonts w:ascii="Arial" w:hAnsi="Arial" w:cs="Arial"/>
          <w:sz w:val="22"/>
          <w:szCs w:val="22"/>
        </w:rPr>
        <w:t>o sofinanciranju aktivnosti turističnega društva</w:t>
      </w:r>
      <w:r w:rsidR="00EA459D" w:rsidRPr="00E37B75">
        <w:rPr>
          <w:rFonts w:ascii="Arial" w:hAnsi="Arial" w:cs="Arial"/>
          <w:sz w:val="22"/>
          <w:szCs w:val="22"/>
        </w:rPr>
        <w:t>.</w:t>
      </w:r>
    </w:p>
    <w:p w14:paraId="5B6DCAC6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1E08EDB1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57935805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4AA4A4E9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29576A78" w14:textId="77777777" w:rsidR="00AC52A2" w:rsidRPr="00E37B75" w:rsidRDefault="00AC52A2" w:rsidP="00AC52A2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              Kraj in datum                                                                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 xml:space="preserve">:                                                  </w:t>
      </w:r>
    </w:p>
    <w:p w14:paraId="199C3FAF" w14:textId="77777777" w:rsidR="00AC52A2" w:rsidRPr="00E37B75" w:rsidRDefault="00AC52A2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           _______________________              (žig)                   </w:t>
      </w:r>
      <w:r w:rsidR="000A6A02" w:rsidRPr="00E37B75">
        <w:rPr>
          <w:rFonts w:ascii="Arial" w:hAnsi="Arial" w:cs="Arial"/>
          <w:sz w:val="22"/>
          <w:szCs w:val="22"/>
        </w:rPr>
        <w:t xml:space="preserve">   </w:t>
      </w:r>
      <w:r w:rsidRPr="00E37B75">
        <w:rPr>
          <w:rFonts w:ascii="Arial" w:hAnsi="Arial" w:cs="Arial"/>
          <w:sz w:val="22"/>
          <w:szCs w:val="22"/>
        </w:rPr>
        <w:t xml:space="preserve">    __________________</w:t>
      </w:r>
    </w:p>
    <w:p w14:paraId="1A43D7FF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7C206B0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987587E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85AA959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91F916C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B1AD120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ED579E3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EB1DB53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837BB2C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D144D6A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EEAD1D3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18037EF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EEEB314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658C547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6952BC7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08FB192" w14:textId="719CB05F" w:rsidR="00557F35" w:rsidRPr="00E37B75" w:rsidRDefault="00557F35" w:rsidP="00C770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9C0375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Naziv: __________________________</w:t>
      </w:r>
    </w:p>
    <w:p w14:paraId="533D7C0A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8CC71FB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Naslov: _________________________</w:t>
      </w:r>
    </w:p>
    <w:p w14:paraId="563DAF08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770A1B2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Pošta: __________________________</w:t>
      </w:r>
    </w:p>
    <w:p w14:paraId="56F7F0B2" w14:textId="77777777" w:rsidR="00C77063" w:rsidRPr="00E37B75" w:rsidRDefault="00C77063" w:rsidP="00C7706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0D9BE00" w14:textId="77777777" w:rsidR="00557F35" w:rsidRPr="00E37B75" w:rsidRDefault="00557F35" w:rsidP="00C7706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C5AB79A" w14:textId="77777777" w:rsidR="00C77063" w:rsidRPr="00E37B75" w:rsidRDefault="00C77063" w:rsidP="00C770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F427239" w14:textId="77777777" w:rsidR="00824AEC" w:rsidRPr="00E37B75" w:rsidRDefault="00824AEC" w:rsidP="00824AEC">
      <w:pPr>
        <w:jc w:val="center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IZJAVA </w:t>
      </w:r>
    </w:p>
    <w:p w14:paraId="3324F3DD" w14:textId="77777777" w:rsidR="00824AEC" w:rsidRPr="00E37B75" w:rsidRDefault="00824AEC" w:rsidP="00824AEC">
      <w:pPr>
        <w:jc w:val="center"/>
        <w:rPr>
          <w:rFonts w:ascii="Arial" w:hAnsi="Arial" w:cs="Arial"/>
          <w:b/>
          <w:sz w:val="22"/>
          <w:szCs w:val="22"/>
        </w:rPr>
      </w:pPr>
    </w:p>
    <w:p w14:paraId="2BAC2234" w14:textId="77777777" w:rsidR="00C77063" w:rsidRPr="00E37B75" w:rsidRDefault="00824AEC" w:rsidP="00824AEC">
      <w:pPr>
        <w:jc w:val="center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 KANDIDIRANJU NA RAZPOLOŽLJIVA SREDSTVA ZA REDNO DELOVANJE DRUŠTEV</w:t>
      </w:r>
    </w:p>
    <w:p w14:paraId="05A8F238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3D611334" w14:textId="77777777" w:rsidR="00824AEC" w:rsidRPr="00E37B75" w:rsidRDefault="00824AEC" w:rsidP="00C77063">
      <w:pPr>
        <w:jc w:val="both"/>
        <w:rPr>
          <w:rFonts w:ascii="Arial" w:hAnsi="Arial" w:cs="Arial"/>
          <w:sz w:val="22"/>
          <w:szCs w:val="22"/>
        </w:rPr>
      </w:pPr>
    </w:p>
    <w:p w14:paraId="502A88F5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Izjavljamo:</w:t>
      </w:r>
    </w:p>
    <w:p w14:paraId="0AD4FB65" w14:textId="77777777" w:rsidR="006950B2" w:rsidRPr="00E37B75" w:rsidRDefault="006950B2" w:rsidP="00C77063">
      <w:pPr>
        <w:jc w:val="both"/>
        <w:rPr>
          <w:rFonts w:ascii="Arial" w:hAnsi="Arial" w:cs="Arial"/>
          <w:sz w:val="22"/>
          <w:szCs w:val="22"/>
        </w:rPr>
      </w:pPr>
    </w:p>
    <w:p w14:paraId="27BD03BF" w14:textId="13B8E8FB" w:rsidR="006950B2" w:rsidRPr="00E37B75" w:rsidRDefault="00824AEC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kandidiramo na razpoložljiva </w:t>
      </w:r>
      <w:r w:rsidR="006950B2" w:rsidRPr="00E37B75">
        <w:rPr>
          <w:rFonts w:ascii="Arial" w:hAnsi="Arial" w:cs="Arial"/>
          <w:sz w:val="22"/>
          <w:szCs w:val="22"/>
        </w:rPr>
        <w:t>sredstva za redno delovanje</w:t>
      </w:r>
      <w:r w:rsidR="00BE7421" w:rsidRPr="00E37B75">
        <w:rPr>
          <w:rFonts w:ascii="Arial" w:hAnsi="Arial" w:cs="Arial"/>
          <w:sz w:val="22"/>
          <w:szCs w:val="22"/>
        </w:rPr>
        <w:t xml:space="preserve"> društev</w:t>
      </w:r>
      <w:r w:rsidR="006950B2" w:rsidRPr="00E37B75">
        <w:rPr>
          <w:rFonts w:ascii="Arial" w:hAnsi="Arial" w:cs="Arial"/>
          <w:sz w:val="22"/>
          <w:szCs w:val="22"/>
        </w:rPr>
        <w:t xml:space="preserve"> v okviru </w:t>
      </w:r>
      <w:r w:rsidR="00C77063" w:rsidRPr="00E37B75">
        <w:rPr>
          <w:rFonts w:ascii="Arial" w:hAnsi="Arial" w:cs="Arial"/>
          <w:sz w:val="22"/>
          <w:szCs w:val="22"/>
        </w:rPr>
        <w:t xml:space="preserve">Javnega razpisa za sofinanciranje aktivnosti </w:t>
      </w:r>
      <w:r w:rsidR="00C84863" w:rsidRPr="00E37B75">
        <w:rPr>
          <w:rFonts w:ascii="Arial" w:hAnsi="Arial" w:cs="Arial"/>
          <w:sz w:val="22"/>
          <w:szCs w:val="22"/>
        </w:rPr>
        <w:t xml:space="preserve">turističnih </w:t>
      </w:r>
      <w:r w:rsidR="00C77063" w:rsidRPr="00E37B75">
        <w:rPr>
          <w:rFonts w:ascii="Arial" w:hAnsi="Arial" w:cs="Arial"/>
          <w:sz w:val="22"/>
          <w:szCs w:val="22"/>
        </w:rPr>
        <w:t>društev na ob</w:t>
      </w:r>
      <w:r w:rsidR="00DF32B0" w:rsidRPr="00E37B75">
        <w:rPr>
          <w:rFonts w:ascii="Arial" w:hAnsi="Arial" w:cs="Arial"/>
          <w:sz w:val="22"/>
          <w:szCs w:val="22"/>
        </w:rPr>
        <w:t>močju Občine Kobarid v letu 202</w:t>
      </w:r>
      <w:r w:rsidR="00900BDF">
        <w:rPr>
          <w:rFonts w:ascii="Arial" w:hAnsi="Arial" w:cs="Arial"/>
          <w:sz w:val="22"/>
          <w:szCs w:val="22"/>
        </w:rPr>
        <w:t>6</w:t>
      </w:r>
      <w:r w:rsidR="006950B2" w:rsidRPr="00E37B75">
        <w:rPr>
          <w:rFonts w:ascii="Arial" w:hAnsi="Arial" w:cs="Arial"/>
          <w:sz w:val="22"/>
          <w:szCs w:val="22"/>
        </w:rPr>
        <w:t>;</w:t>
      </w:r>
    </w:p>
    <w:p w14:paraId="194576C1" w14:textId="77777777" w:rsidR="00824AEC" w:rsidRPr="00E37B75" w:rsidRDefault="00824AEC" w:rsidP="006950B2">
      <w:pPr>
        <w:pStyle w:val="Telobesedila21"/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14:paraId="18E97EB7" w14:textId="49791A05" w:rsidR="00C77063" w:rsidRPr="00E37B75" w:rsidRDefault="000502BB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</w:t>
      </w:r>
      <w:r w:rsidR="00824AEC" w:rsidRPr="00E37B75">
        <w:rPr>
          <w:rFonts w:ascii="Arial" w:hAnsi="Arial" w:cs="Arial"/>
          <w:sz w:val="22"/>
          <w:szCs w:val="22"/>
        </w:rPr>
        <w:t xml:space="preserve">zaradi kandidature </w:t>
      </w:r>
      <w:r w:rsidR="00BE7421" w:rsidRPr="00E37B75">
        <w:rPr>
          <w:rFonts w:ascii="Arial" w:hAnsi="Arial" w:cs="Arial"/>
          <w:sz w:val="22"/>
          <w:szCs w:val="22"/>
        </w:rPr>
        <w:t>na</w:t>
      </w:r>
      <w:r w:rsidR="000A6A02" w:rsidRPr="00E37B75">
        <w:rPr>
          <w:rFonts w:ascii="Arial" w:hAnsi="Arial" w:cs="Arial"/>
          <w:sz w:val="22"/>
          <w:szCs w:val="22"/>
        </w:rPr>
        <w:t xml:space="preserve"> </w:t>
      </w:r>
      <w:r w:rsidR="00BE7421" w:rsidRPr="00E37B75">
        <w:rPr>
          <w:rFonts w:ascii="Arial" w:hAnsi="Arial" w:cs="Arial"/>
          <w:sz w:val="22"/>
          <w:szCs w:val="22"/>
        </w:rPr>
        <w:t xml:space="preserve">razpoložljiva </w:t>
      </w:r>
      <w:r w:rsidR="006950B2" w:rsidRPr="00E37B75">
        <w:rPr>
          <w:rFonts w:ascii="Arial" w:hAnsi="Arial" w:cs="Arial"/>
          <w:sz w:val="22"/>
          <w:szCs w:val="22"/>
        </w:rPr>
        <w:t xml:space="preserve">sredstva </w:t>
      </w:r>
      <w:r w:rsidR="00C84863" w:rsidRPr="00E37B75">
        <w:rPr>
          <w:rFonts w:ascii="Arial" w:hAnsi="Arial" w:cs="Arial"/>
          <w:sz w:val="22"/>
          <w:szCs w:val="22"/>
        </w:rPr>
        <w:t xml:space="preserve">za </w:t>
      </w:r>
      <w:r w:rsidR="006950B2" w:rsidRPr="00E37B75">
        <w:rPr>
          <w:rFonts w:ascii="Arial" w:hAnsi="Arial" w:cs="Arial"/>
          <w:sz w:val="22"/>
          <w:szCs w:val="22"/>
        </w:rPr>
        <w:t>redn</w:t>
      </w:r>
      <w:r w:rsidR="00C84863" w:rsidRPr="00E37B75">
        <w:rPr>
          <w:rFonts w:ascii="Arial" w:hAnsi="Arial" w:cs="Arial"/>
          <w:sz w:val="22"/>
          <w:szCs w:val="22"/>
        </w:rPr>
        <w:t>o</w:t>
      </w:r>
      <w:r w:rsidR="006950B2" w:rsidRPr="00E37B75">
        <w:rPr>
          <w:rFonts w:ascii="Arial" w:hAnsi="Arial" w:cs="Arial"/>
          <w:sz w:val="22"/>
          <w:szCs w:val="22"/>
        </w:rPr>
        <w:t xml:space="preserve"> delovan</w:t>
      </w:r>
      <w:r w:rsidR="00C84863" w:rsidRPr="00E37B75">
        <w:rPr>
          <w:rFonts w:ascii="Arial" w:hAnsi="Arial" w:cs="Arial"/>
          <w:sz w:val="22"/>
          <w:szCs w:val="22"/>
        </w:rPr>
        <w:t>je</w:t>
      </w:r>
      <w:r w:rsidR="006950B2" w:rsidRPr="00E37B75">
        <w:rPr>
          <w:rFonts w:ascii="Arial" w:hAnsi="Arial" w:cs="Arial"/>
          <w:sz w:val="22"/>
          <w:szCs w:val="22"/>
        </w:rPr>
        <w:t xml:space="preserve"> društev na </w:t>
      </w:r>
      <w:r w:rsidR="00824AEC" w:rsidRPr="00E37B75">
        <w:rPr>
          <w:rFonts w:ascii="Arial" w:hAnsi="Arial" w:cs="Arial"/>
          <w:sz w:val="22"/>
          <w:szCs w:val="22"/>
        </w:rPr>
        <w:t>Javnem razpisu za sofinanciranje aktivnosti turističnih društev na ob</w:t>
      </w:r>
      <w:r w:rsidR="00B52C40" w:rsidRPr="00E37B75">
        <w:rPr>
          <w:rFonts w:ascii="Arial" w:hAnsi="Arial" w:cs="Arial"/>
          <w:sz w:val="22"/>
          <w:szCs w:val="22"/>
        </w:rPr>
        <w:t>močju Občine Kobarid v letu</w:t>
      </w:r>
      <w:r w:rsidR="00DE7B0B" w:rsidRPr="00E37B75">
        <w:rPr>
          <w:rFonts w:ascii="Arial" w:hAnsi="Arial" w:cs="Arial"/>
          <w:sz w:val="22"/>
          <w:szCs w:val="22"/>
        </w:rPr>
        <w:t xml:space="preserve"> 202</w:t>
      </w:r>
      <w:r w:rsidR="00900BDF">
        <w:rPr>
          <w:rFonts w:ascii="Arial" w:hAnsi="Arial" w:cs="Arial"/>
          <w:sz w:val="22"/>
          <w:szCs w:val="22"/>
        </w:rPr>
        <w:t>6</w:t>
      </w:r>
      <w:r w:rsidR="00824AEC" w:rsidRPr="00E37B75">
        <w:rPr>
          <w:rFonts w:ascii="Arial" w:hAnsi="Arial" w:cs="Arial"/>
          <w:sz w:val="22"/>
          <w:szCs w:val="22"/>
        </w:rPr>
        <w:t xml:space="preserve">, ne bomo </w:t>
      </w:r>
      <w:r w:rsidRPr="00E37B75">
        <w:rPr>
          <w:rFonts w:ascii="Arial" w:hAnsi="Arial" w:cs="Arial"/>
          <w:sz w:val="22"/>
          <w:szCs w:val="22"/>
        </w:rPr>
        <w:t>kandidirali</w:t>
      </w:r>
      <w:r w:rsidR="00BE7421" w:rsidRPr="00E37B75">
        <w:rPr>
          <w:rFonts w:ascii="Arial" w:hAnsi="Arial" w:cs="Arial"/>
          <w:sz w:val="22"/>
          <w:szCs w:val="22"/>
        </w:rPr>
        <w:t xml:space="preserve"> na razpoložljiva sredstva rednega delovanja društev na drugih javnih razpisih Občine Kobarid. </w:t>
      </w:r>
    </w:p>
    <w:p w14:paraId="50AEF996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63A9D7CA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05C85A98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72483682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57600965" w14:textId="77777777" w:rsidR="00C77063" w:rsidRPr="00E37B75" w:rsidRDefault="00C77063" w:rsidP="00C7706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              Kraj in datum                                                                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 xml:space="preserve">:                                                  </w:t>
      </w:r>
    </w:p>
    <w:p w14:paraId="1A553E63" w14:textId="77777777" w:rsidR="00C77063" w:rsidRPr="00E37B75" w:rsidRDefault="00C77063" w:rsidP="00C77063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           _______________________              (žig)                       __________________</w:t>
      </w:r>
    </w:p>
    <w:p w14:paraId="53471582" w14:textId="77777777" w:rsidR="00C77063" w:rsidRPr="00E37B75" w:rsidRDefault="00C77063" w:rsidP="00C77063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911093F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D9C9ABD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BE9313C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C1285D8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DA5680A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D9526CC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DFE0773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570881E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922A95C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1C80CAE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29B5C63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D33E808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B5938DF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8E7BC2B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D2AB2E2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A1D6C34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5CCFA81" w14:textId="77777777" w:rsidR="00F5441B" w:rsidRPr="00E37B75" w:rsidRDefault="00F5441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3B30B31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6C138F4" w14:textId="32F03A80" w:rsidR="00D63773" w:rsidRDefault="00D6377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500FEEA" w14:textId="0775EEA3" w:rsidR="00E37B75" w:rsidRDefault="00E37B75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25084B5" w14:textId="313B4973" w:rsidR="00E37B75" w:rsidRDefault="00E37B75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A7D8496" w14:textId="28CD3048" w:rsidR="00E37B75" w:rsidRDefault="00E37B75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2C1F3D9" w14:textId="77777777" w:rsidR="00E37B75" w:rsidRPr="00E37B75" w:rsidRDefault="00E37B75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DB2E6E4" w14:textId="77777777" w:rsidR="00D63773" w:rsidRPr="00E37B75" w:rsidRDefault="00D6377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350BB95" w14:textId="77777777" w:rsidR="00AF1A7B" w:rsidRPr="00E37B75" w:rsidRDefault="00AF1A7B" w:rsidP="00AF1A7B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37B75">
        <w:rPr>
          <w:rFonts w:ascii="Arial" w:hAnsi="Arial" w:cs="Arial"/>
          <w:b/>
          <w:i/>
          <w:sz w:val="22"/>
          <w:szCs w:val="22"/>
        </w:rPr>
        <w:t>VZOREC POGODBE</w:t>
      </w:r>
    </w:p>
    <w:p w14:paraId="4B38F541" w14:textId="77777777" w:rsidR="000A6A02" w:rsidRPr="00E37B75" w:rsidRDefault="000A6A02" w:rsidP="00AF1A7B">
      <w:pPr>
        <w:jc w:val="both"/>
        <w:rPr>
          <w:rFonts w:ascii="Arial" w:hAnsi="Arial" w:cs="Arial"/>
          <w:b/>
          <w:sz w:val="22"/>
          <w:szCs w:val="22"/>
        </w:rPr>
      </w:pPr>
    </w:p>
    <w:p w14:paraId="01BA83B6" w14:textId="77777777" w:rsidR="004C3FD1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b/>
          <w:sz w:val="20"/>
          <w:szCs w:val="20"/>
        </w:rPr>
        <w:t>Občina Kobarid,  Trg svobode 2, 5222 Kobarid</w:t>
      </w:r>
      <w:r w:rsidRPr="004B1B2A">
        <w:rPr>
          <w:rFonts w:ascii="Arial" w:hAnsi="Arial" w:cs="Arial"/>
          <w:sz w:val="20"/>
          <w:szCs w:val="20"/>
        </w:rPr>
        <w:t xml:space="preserve">, </w:t>
      </w:r>
    </w:p>
    <w:p w14:paraId="6B5B7B50" w14:textId="77777777" w:rsidR="004C3FD1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davčna številka 893719</w:t>
      </w:r>
      <w:bookmarkStart w:id="2" w:name="_GoBack"/>
      <w:r w:rsidRPr="004B1B2A">
        <w:rPr>
          <w:rFonts w:ascii="Arial" w:hAnsi="Arial" w:cs="Arial"/>
          <w:sz w:val="20"/>
          <w:szCs w:val="20"/>
        </w:rPr>
        <w:t>25</w:t>
      </w:r>
      <w:bookmarkEnd w:id="2"/>
      <w:r w:rsidRPr="004B1B2A">
        <w:rPr>
          <w:rFonts w:ascii="Arial" w:hAnsi="Arial" w:cs="Arial"/>
          <w:sz w:val="20"/>
          <w:szCs w:val="20"/>
        </w:rPr>
        <w:t xml:space="preserve">, </w:t>
      </w:r>
    </w:p>
    <w:p w14:paraId="2F968D9F" w14:textId="77777777" w:rsidR="004C3FD1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matična številka 5881463, </w:t>
      </w:r>
    </w:p>
    <w:p w14:paraId="3DC3EA59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ki jo zastopa župan Marko Matajurc, (v nadaljevanju: Občina),</w:t>
      </w:r>
    </w:p>
    <w:p w14:paraId="20022D27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0E8AFC53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in </w:t>
      </w:r>
    </w:p>
    <w:p w14:paraId="04FEB6C0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3AB598E0" w14:textId="71ECC046" w:rsidR="004C3FD1" w:rsidRDefault="004C3FD1" w:rsidP="004C3FD1">
      <w:pPr>
        <w:jc w:val="both"/>
        <w:rPr>
          <w:rFonts w:ascii="Arial" w:hAnsi="Arial" w:cs="Arial"/>
          <w:b/>
          <w:sz w:val="20"/>
          <w:szCs w:val="20"/>
        </w:rPr>
      </w:pPr>
      <w:r w:rsidRPr="004B1B2A">
        <w:rPr>
          <w:rFonts w:ascii="Arial" w:hAnsi="Arial" w:cs="Arial"/>
          <w:b/>
          <w:sz w:val="20"/>
          <w:szCs w:val="20"/>
        </w:rPr>
        <w:t>Turistično društvo _____________</w:t>
      </w:r>
      <w:r w:rsidR="00106A91">
        <w:rPr>
          <w:rFonts w:ascii="Arial" w:hAnsi="Arial" w:cs="Arial"/>
          <w:b/>
          <w:sz w:val="20"/>
          <w:szCs w:val="20"/>
        </w:rPr>
        <w:t>____________</w:t>
      </w:r>
      <w:r w:rsidRPr="004B1B2A">
        <w:rPr>
          <w:rFonts w:ascii="Arial" w:hAnsi="Arial" w:cs="Arial"/>
          <w:b/>
          <w:sz w:val="20"/>
          <w:szCs w:val="20"/>
        </w:rPr>
        <w:t xml:space="preserve">, </w:t>
      </w:r>
    </w:p>
    <w:p w14:paraId="63B69AE5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matična številka: ___________________________, </w:t>
      </w:r>
    </w:p>
    <w:p w14:paraId="6F613501" w14:textId="77777777" w:rsidR="004C3FD1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davčna številka: ____________________________, </w:t>
      </w:r>
    </w:p>
    <w:p w14:paraId="7F3B6431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ki ga zastopa predsednik/ca____________________, </w:t>
      </w:r>
    </w:p>
    <w:p w14:paraId="247F9D52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(v nadaljnjem besedilu: upravičenec),  </w:t>
      </w:r>
    </w:p>
    <w:p w14:paraId="4EC30D75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2BE823F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skleneta</w:t>
      </w:r>
    </w:p>
    <w:p w14:paraId="03B861C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538B8E65" w14:textId="77777777" w:rsidR="004C3FD1" w:rsidRPr="004B1B2A" w:rsidRDefault="004C3FD1" w:rsidP="004C3FD1">
      <w:pPr>
        <w:jc w:val="center"/>
        <w:rPr>
          <w:rFonts w:ascii="Arial" w:hAnsi="Arial" w:cs="Arial"/>
          <w:b/>
          <w:sz w:val="20"/>
          <w:szCs w:val="20"/>
        </w:rPr>
      </w:pPr>
      <w:r w:rsidRPr="004B1B2A">
        <w:rPr>
          <w:rFonts w:ascii="Arial" w:hAnsi="Arial" w:cs="Arial"/>
          <w:b/>
          <w:sz w:val="20"/>
          <w:szCs w:val="20"/>
        </w:rPr>
        <w:t xml:space="preserve">POGODBO </w:t>
      </w:r>
    </w:p>
    <w:p w14:paraId="2BE28BA3" w14:textId="0CAE1A40" w:rsidR="004C3FD1" w:rsidRPr="004B1B2A" w:rsidRDefault="004C3FD1" w:rsidP="004C3FD1">
      <w:pPr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4B1B2A">
        <w:rPr>
          <w:rFonts w:ascii="Arial" w:hAnsi="Arial" w:cs="Arial"/>
          <w:b/>
          <w:sz w:val="20"/>
          <w:szCs w:val="20"/>
        </w:rPr>
        <w:t xml:space="preserve">O SOFINANCIRANJU AKTIVNOSTI TURISTIČNEGA DRUŠTVA  </w:t>
      </w:r>
      <w:r w:rsidRPr="004B1B2A">
        <w:rPr>
          <w:rFonts w:ascii="Arial" w:hAnsi="Arial" w:cs="Arial"/>
          <w:b/>
          <w:spacing w:val="-1"/>
          <w:sz w:val="20"/>
          <w:szCs w:val="20"/>
        </w:rPr>
        <w:t>ZA LETO 202</w:t>
      </w:r>
      <w:r w:rsidR="00900BDF">
        <w:rPr>
          <w:rFonts w:ascii="Arial" w:hAnsi="Arial" w:cs="Arial"/>
          <w:b/>
          <w:spacing w:val="-1"/>
          <w:sz w:val="20"/>
          <w:szCs w:val="20"/>
        </w:rPr>
        <w:t>6</w:t>
      </w:r>
    </w:p>
    <w:p w14:paraId="2D13C8FA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6B11F3B6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2ABF859A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107541C9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7D697184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Pogodbeni stranki ugotavljata:</w:t>
      </w:r>
    </w:p>
    <w:p w14:paraId="5134C951" w14:textId="29E07E88" w:rsidR="004C3FD1" w:rsidRPr="004B1B2A" w:rsidRDefault="004C3FD1" w:rsidP="004C3FD1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so v Proračunu Občine za leto 202</w:t>
      </w:r>
      <w:r w:rsidR="00900BDF">
        <w:rPr>
          <w:rFonts w:ascii="Arial" w:hAnsi="Arial" w:cs="Arial"/>
        </w:rPr>
        <w:t>6</w:t>
      </w:r>
      <w:r w:rsidRPr="004B1B2A">
        <w:rPr>
          <w:rFonts w:ascii="Arial" w:hAnsi="Arial" w:cs="Arial"/>
        </w:rPr>
        <w:t xml:space="preserve"> na proračunski postavki 1437 – Sofinanciranje investicij v turistično infrastrukturo – TD, predvidena finančna sredstva za sofinanciranje aktivnosti turističnih društev;</w:t>
      </w:r>
    </w:p>
    <w:p w14:paraId="711C05B5" w14:textId="43C3F691" w:rsidR="004C3FD1" w:rsidRPr="004B1B2A" w:rsidRDefault="004C3FD1" w:rsidP="00055CD3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 xml:space="preserve">da je bil </w:t>
      </w:r>
      <w:r w:rsidR="005B45EA">
        <w:rPr>
          <w:rFonts w:ascii="Arial" w:hAnsi="Arial" w:cs="Arial"/>
        </w:rPr>
        <w:t xml:space="preserve">na spletni strani Občine Kobarid </w:t>
      </w:r>
      <w:r w:rsidRPr="004B1B2A">
        <w:rPr>
          <w:rFonts w:ascii="Arial" w:hAnsi="Arial" w:cs="Arial"/>
        </w:rPr>
        <w:t>objavljen Javni razpis za sofinanciranje aktivnosti turističnih društev v občini Kobarid (v nadaljevanju: javni razpis), katerega predmet je sofinanciranje aktivnosti turističnih društev, ki se ukvarjajo s pospeševanjem razvoja turizma na območju občine Kobarid;</w:t>
      </w:r>
    </w:p>
    <w:p w14:paraId="5B13F66D" w14:textId="2FBA01A0" w:rsidR="004C3FD1" w:rsidRPr="004B1B2A" w:rsidRDefault="004C3FD1" w:rsidP="004C3FD1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se je upravičenec prijavil na javni razpis ter da je Komisija za obravnavo vlog (v nadaljevanju: Komisija), vlogo pregledala in ugotovila, da je popolna, pravočasna in da upravičenec izpolnjuje vse z javnim razpisom zahtevane pogoje za sofinanciranje prijavljenih aktivnosti v letu 202</w:t>
      </w:r>
      <w:r w:rsidR="00900BDF">
        <w:rPr>
          <w:rFonts w:ascii="Arial" w:hAnsi="Arial" w:cs="Arial"/>
        </w:rPr>
        <w:t>6</w:t>
      </w:r>
      <w:r w:rsidRPr="004B1B2A">
        <w:rPr>
          <w:rFonts w:ascii="Arial" w:hAnsi="Arial" w:cs="Arial"/>
        </w:rPr>
        <w:t xml:space="preserve">; </w:t>
      </w:r>
    </w:p>
    <w:p w14:paraId="27E18F3D" w14:textId="77777777" w:rsidR="004C3FD1" w:rsidRPr="004B1B2A" w:rsidRDefault="004C3FD1" w:rsidP="004C3FD1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za prijavljene programe in/ali projekte najvišji znesek upravičencu ne sme preseči 60% upravičenih stroškov (z DDV); 40% lahko predstavlja lastno delo upravičenca;</w:t>
      </w:r>
    </w:p>
    <w:p w14:paraId="1340D042" w14:textId="2C4B5CD5" w:rsidR="004C3FD1" w:rsidRPr="004B1B2A" w:rsidRDefault="004C3FD1" w:rsidP="004C3FD1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 xml:space="preserve">da je Občina na podlagi predloga Komisije z odločbo št. __________, z dne __________ upravičencu odobrila sredstva v višini </w:t>
      </w:r>
      <w:r>
        <w:rPr>
          <w:rFonts w:ascii="Arial" w:hAnsi="Arial" w:cs="Arial"/>
        </w:rPr>
        <w:t>_______</w:t>
      </w:r>
      <w:r w:rsidR="00106A91">
        <w:rPr>
          <w:rFonts w:ascii="Arial" w:hAnsi="Arial" w:cs="Arial"/>
        </w:rPr>
        <w:t xml:space="preserve"> EUR</w:t>
      </w:r>
      <w:r w:rsidRPr="004B1B2A">
        <w:rPr>
          <w:rFonts w:ascii="Arial" w:hAnsi="Arial" w:cs="Arial"/>
        </w:rPr>
        <w:t>.</w:t>
      </w:r>
    </w:p>
    <w:p w14:paraId="38823730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768C03A7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747507FD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48C06B85" w14:textId="77777777" w:rsidR="004C3FD1" w:rsidRPr="004B1B2A" w:rsidRDefault="004C3FD1" w:rsidP="004C3FD1">
      <w:pPr>
        <w:jc w:val="both"/>
        <w:rPr>
          <w:rFonts w:ascii="Arial" w:hAnsi="Arial" w:cs="Arial"/>
          <w:b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S to pogodbo Občina dodeljuje upravičencu finančna sredstva v skupni višini ________ EUR. Dodeljena sredstva so namenjena za aktivnosti upravičenca, ki morajo biti realizirane v obsegu in način, kot je upravičenec določil v vlogi na javni razpis, in sicer:</w:t>
      </w:r>
    </w:p>
    <w:p w14:paraId="18E9BBD7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3986"/>
        <w:gridCol w:w="4094"/>
      </w:tblGrid>
      <w:tr w:rsidR="004C3FD1" w:rsidRPr="004B1B2A" w14:paraId="57DD3736" w14:textId="77777777" w:rsidTr="00612667">
        <w:trPr>
          <w:trHeight w:val="30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9D7D782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2A">
              <w:rPr>
                <w:rFonts w:ascii="Arial" w:hAnsi="Arial" w:cs="Arial"/>
                <w:b/>
                <w:sz w:val="20"/>
                <w:szCs w:val="20"/>
              </w:rPr>
              <w:t>Aktivnost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48737D1A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2A">
              <w:rPr>
                <w:rFonts w:ascii="Arial" w:hAnsi="Arial" w:cs="Arial"/>
                <w:b/>
                <w:sz w:val="20"/>
                <w:szCs w:val="20"/>
              </w:rPr>
              <w:t>Namen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1933759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2A">
              <w:rPr>
                <w:rFonts w:ascii="Arial" w:hAnsi="Arial" w:cs="Arial"/>
                <w:b/>
                <w:sz w:val="20"/>
                <w:szCs w:val="20"/>
              </w:rPr>
              <w:t>Odobrena vrednost sofinanciranja</w:t>
            </w:r>
          </w:p>
          <w:p w14:paraId="57BF1032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2A">
              <w:rPr>
                <w:rFonts w:ascii="Arial" w:hAnsi="Arial" w:cs="Arial"/>
                <w:b/>
                <w:sz w:val="20"/>
                <w:szCs w:val="20"/>
              </w:rPr>
              <w:t>(v EUR)</w:t>
            </w:r>
          </w:p>
        </w:tc>
      </w:tr>
      <w:tr w:rsidR="004C3FD1" w:rsidRPr="004B1B2A" w14:paraId="3125266C" w14:textId="77777777" w:rsidTr="00612667">
        <w:trPr>
          <w:trHeight w:val="28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9C05C8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96AA76" w14:textId="77777777" w:rsidR="004C3FD1" w:rsidRPr="004B1B2A" w:rsidRDefault="004C3FD1" w:rsidP="00612667">
            <w:pPr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Delovanje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64C7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D1" w:rsidRPr="004B1B2A" w14:paraId="29835E29" w14:textId="77777777" w:rsidTr="00612667">
        <w:trPr>
          <w:trHeight w:val="28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3FC816" w14:textId="77777777" w:rsidR="004C3FD1" w:rsidRPr="004B1B2A" w:rsidRDefault="004C3FD1" w:rsidP="00612667">
            <w:pPr>
              <w:pStyle w:val="Odstavekseznama"/>
              <w:ind w:left="0"/>
              <w:jc w:val="center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EBDF71" w14:textId="77777777" w:rsidR="004C3FD1" w:rsidRPr="004B1B2A" w:rsidRDefault="004C3FD1" w:rsidP="00612667">
            <w:pPr>
              <w:pStyle w:val="Odstavekseznama"/>
              <w:ind w:left="0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Program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B7CF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D1" w:rsidRPr="004B1B2A" w14:paraId="00991C3C" w14:textId="77777777" w:rsidTr="00612667">
        <w:trPr>
          <w:trHeight w:val="28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C01C31" w14:textId="77777777" w:rsidR="004C3FD1" w:rsidRPr="004B1B2A" w:rsidRDefault="004C3FD1" w:rsidP="00612667">
            <w:pPr>
              <w:pStyle w:val="Odstavekseznama"/>
              <w:ind w:left="0"/>
              <w:jc w:val="center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0660B5" w14:textId="77777777" w:rsidR="004C3FD1" w:rsidRPr="004B1B2A" w:rsidRDefault="004C3FD1" w:rsidP="00612667">
            <w:pPr>
              <w:pStyle w:val="Odstavekseznama"/>
              <w:ind w:left="0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Projekti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08F3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D1" w:rsidRPr="004B1B2A" w14:paraId="0D2A28B4" w14:textId="77777777" w:rsidTr="00612667">
        <w:trPr>
          <w:trHeight w:val="153"/>
          <w:jc w:val="center"/>
        </w:trPr>
        <w:tc>
          <w:tcPr>
            <w:tcW w:w="5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DCE7FE" w14:textId="77777777" w:rsidR="004C3FD1" w:rsidRPr="004B1B2A" w:rsidRDefault="004C3FD1" w:rsidP="00612667">
            <w:pPr>
              <w:pStyle w:val="Odstavekseznama"/>
              <w:jc w:val="center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SKUPAJ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A59D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568471D" w14:textId="77777777" w:rsidR="004C3FD1" w:rsidRPr="004B1B2A" w:rsidRDefault="004C3FD1" w:rsidP="004C3FD1">
      <w:pPr>
        <w:rPr>
          <w:rFonts w:ascii="Arial" w:hAnsi="Arial" w:cs="Arial"/>
          <w:kern w:val="2"/>
          <w:sz w:val="20"/>
          <w:szCs w:val="20"/>
        </w:rPr>
      </w:pPr>
    </w:p>
    <w:p w14:paraId="2C7CEAD5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4F49AD8E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5893FD4F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Občina bo sredstva iz 2. člena te pogodbe nakazala na transakcijski račun upravičenca na podlagi predložitve zahtevka za izplačilo sredstev, kateremu morajo biti priložena dokazila (upravičeni stroški v zvezi s sofinanciranjem aktivnosti, kopije računov in potrdila o plačilu računov) v roku 30 dni po oddaji popolnega zahtevka. Končni zahtevek za izplačilo sredstev mora vsebovati tudi poročilo društva o delovanju in izvedbi aktivnosti s priloženimi dokazili o namenski porabi po tej pogodbi dodeljenih sredstev.</w:t>
      </w:r>
    </w:p>
    <w:p w14:paraId="4069A441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2FCF2250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Upravičenec je dolžan porabiti sredstva samo za namen, za katerega so mu bila dodeljena. Če sredstva porabi nenamensko, jih je dolžan vrniti v Proračun Občine skupaj z zakonitimi zamudnimi obrestmi od dneva prejema do vračila, vse v roku 15 dni od prejema pisnega poziva.</w:t>
      </w:r>
    </w:p>
    <w:p w14:paraId="38642297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748FD84A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4D697C21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62CBD188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Upravičenec se zavezuje:</w:t>
      </w:r>
    </w:p>
    <w:p w14:paraId="40323C8D" w14:textId="00945733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bo realiziral prijavljene aktivnosti za leto 202</w:t>
      </w:r>
      <w:r w:rsidR="00900BDF">
        <w:rPr>
          <w:rFonts w:ascii="Arial" w:hAnsi="Arial" w:cs="Arial"/>
        </w:rPr>
        <w:t>6</w:t>
      </w:r>
      <w:r w:rsidRPr="004B1B2A">
        <w:rPr>
          <w:rFonts w:ascii="Arial" w:hAnsi="Arial" w:cs="Arial"/>
        </w:rPr>
        <w:t xml:space="preserve"> v obsegu in na način, kot je to določil v  vlogi na javni razpis;</w:t>
      </w:r>
    </w:p>
    <w:p w14:paraId="6249C782" w14:textId="77777777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 xml:space="preserve">da bo sredstva, pridobljena s to pogodbo uporabil samo za namen, določen v 2. členu te pogodbe; </w:t>
      </w:r>
    </w:p>
    <w:p w14:paraId="4377C1B5" w14:textId="77777777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 xml:space="preserve">da bo za aktivnosti navedene v 2. členu te pogodbe, vodil ustrezno dokumentacijo in omogočil Občini oziroma njenemu pooblaščencu spremljanje in nadziranje izvajanja te pogodbe; </w:t>
      </w:r>
    </w:p>
    <w:p w14:paraId="644F23C7" w14:textId="4A081644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bo po tej pogodbi dodeljena sredstva porabil do 15. 11. 202</w:t>
      </w:r>
      <w:r w:rsidR="00900BDF">
        <w:rPr>
          <w:rFonts w:ascii="Arial" w:hAnsi="Arial" w:cs="Arial"/>
        </w:rPr>
        <w:t>6</w:t>
      </w:r>
      <w:r w:rsidRPr="004B1B2A">
        <w:rPr>
          <w:rFonts w:ascii="Arial" w:hAnsi="Arial" w:cs="Arial"/>
        </w:rPr>
        <w:t xml:space="preserve">, in da bo do tega datuma na Občino dostavil zahtevke za izplačilo sredstev s prilogami, kajti kasneje dani zahtevki ne bodo upravičeni do povračila sredstev; </w:t>
      </w:r>
    </w:p>
    <w:p w14:paraId="4B1C8021" w14:textId="7C50909F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bo najkasneje do 15. 11. 202</w:t>
      </w:r>
      <w:r w:rsidR="00900BDF">
        <w:rPr>
          <w:rFonts w:ascii="Arial" w:hAnsi="Arial" w:cs="Arial"/>
        </w:rPr>
        <w:t>6</w:t>
      </w:r>
      <w:r w:rsidRPr="004B1B2A">
        <w:rPr>
          <w:rFonts w:ascii="Arial" w:hAnsi="Arial" w:cs="Arial"/>
        </w:rPr>
        <w:t xml:space="preserve"> Občini predložil poročilo društva o izvedbi aktivnosti s priloženimi dokazili o namenski porabi po tej pogodbi dodeljenih sredstev. </w:t>
      </w:r>
    </w:p>
    <w:p w14:paraId="1F6C4EFA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191E9042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Zaradi nadzora nad namensko porabo po tej pogodbi dodeljenih sredstev ima Občina pravico kadarkoli preveriti namenskost njihove porabe. </w:t>
      </w:r>
    </w:p>
    <w:p w14:paraId="4490F9BC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08C97F43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3523D846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3B2CD257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Upravičenec se strinja, da mora z odločbo odobrena in že izplačana sredstva na podlagi te pogodbe vrniti skupaj s pripadajočimi zakonskimi obrestmi, navedenimi v zahtevku za vračilo sredstev, v roku 30 dni od vročitve zahtevka, če jih je pridobil na podlagi navedb neresničnih podatkov v vlogi in/ali zahtevku ali na podlagi neverodostojne dokumentacije, ali če jih je uporabil v nasprotju z določili sklepa in pogodbe, ali če sredstva ni porabil za namen, za katerega so mu bila dodeljena.</w:t>
      </w:r>
    </w:p>
    <w:p w14:paraId="418E3670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07CB3092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V primerih, navedenih v prejšnjem odstavku, upravičenec ne more pridobiti novih sredstev iz naslova dodeljevanja sredstev za aktivnosti turističnih društev v občini Kobarid še eno leto po vračilu vseh nezakonito pridobljenih oziroma nenamensko porabljenih sredstev skupaj s pripadajočimi zakonskimi obrestmi.</w:t>
      </w:r>
    </w:p>
    <w:p w14:paraId="19130844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 </w:t>
      </w:r>
    </w:p>
    <w:p w14:paraId="0A30C72A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0C553B0D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3CC71C51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Skrbnik te pogodbe s strani:</w:t>
      </w:r>
    </w:p>
    <w:p w14:paraId="3D962AEA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- Občine Kobarid je Tadej Volarič, višji svetovalec;</w:t>
      </w:r>
    </w:p>
    <w:p w14:paraId="44F92488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- upravičenca je ____________</w:t>
      </w:r>
      <w:r w:rsidRPr="004B1B2A">
        <w:rPr>
          <w:rFonts w:ascii="Arial" w:hAnsi="Arial" w:cs="Arial"/>
          <w:sz w:val="20"/>
          <w:szCs w:val="20"/>
        </w:rPr>
        <w:softHyphen/>
      </w:r>
      <w:r w:rsidRPr="004B1B2A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  <w:t>___________.</w:t>
      </w:r>
    </w:p>
    <w:p w14:paraId="24FB40DC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55F40E63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Pogodbena stranka ima pravico, da svojega skrbnika zamenja, vendar mora o tem predhodno pisno obvestiti sopogodbenika.</w:t>
      </w:r>
    </w:p>
    <w:p w14:paraId="0ED8DD5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30AFD8E7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6520D348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3756684B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08EBD7BF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5AC06D5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232F69DD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6CFD1328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43D4D77F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575C079D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Pogodbeni stranki bosta morebitne spore iz te pogodbe reševali sporazumno, v nasprotnem primeru pa je za reševanje sporov pristojno krajevno in stvarno pristojno sodišče.</w:t>
      </w:r>
    </w:p>
    <w:p w14:paraId="009D0222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22677BA4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76FEF94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2EADEEB3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61AB196C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7BFB409D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70EAB4F4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772CE07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Pogodba je sestavljena v dveh (2) enakih izvodih, od katerih prejme en (1) izvod Občina, en (1) izvod pa upravičenec.</w:t>
      </w:r>
    </w:p>
    <w:p w14:paraId="0FABF765" w14:textId="77777777" w:rsidR="004C3FD1" w:rsidRPr="00413762" w:rsidRDefault="004C3FD1" w:rsidP="004C3FD1">
      <w:pPr>
        <w:spacing w:line="288" w:lineRule="auto"/>
        <w:ind w:right="248"/>
        <w:rPr>
          <w:bCs/>
          <w:sz w:val="20"/>
          <w:szCs w:val="20"/>
        </w:rPr>
      </w:pPr>
    </w:p>
    <w:p w14:paraId="533EA027" w14:textId="77777777" w:rsidR="004C3FD1" w:rsidRPr="00413762" w:rsidRDefault="004C3FD1" w:rsidP="004C3FD1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5"/>
        <w:gridCol w:w="4812"/>
      </w:tblGrid>
      <w:tr w:rsidR="004C3FD1" w:rsidRPr="004B1B2A" w14:paraId="15DF51FF" w14:textId="77777777" w:rsidTr="00612667">
        <w:tc>
          <w:tcPr>
            <w:tcW w:w="4889" w:type="dxa"/>
            <w:shd w:val="clear" w:color="auto" w:fill="auto"/>
          </w:tcPr>
          <w:p w14:paraId="2492D66E" w14:textId="77777777" w:rsidR="004C3FD1" w:rsidRPr="004B1B2A" w:rsidRDefault="004C3FD1" w:rsidP="006126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UPRAVIČENEC</w:t>
            </w:r>
            <w:r w:rsidRPr="004B1B2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B1B2A">
              <w:rPr>
                <w:rFonts w:ascii="Arial" w:hAnsi="Arial" w:cs="Arial"/>
                <w:sz w:val="20"/>
                <w:szCs w:val="20"/>
              </w:rPr>
              <w:instrText xml:space="preserve"> MERGEFIELD Vlagatelj </w:instrText>
            </w:r>
            <w:r w:rsidRPr="004B1B2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89" w:type="dxa"/>
            <w:shd w:val="clear" w:color="auto" w:fill="auto"/>
          </w:tcPr>
          <w:p w14:paraId="303900C5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Občina Kobarid</w:t>
            </w:r>
          </w:p>
        </w:tc>
      </w:tr>
      <w:tr w:rsidR="004C3FD1" w:rsidRPr="004B1B2A" w14:paraId="4866E008" w14:textId="77777777" w:rsidTr="00612667">
        <w:tc>
          <w:tcPr>
            <w:tcW w:w="4889" w:type="dxa"/>
            <w:shd w:val="clear" w:color="auto" w:fill="auto"/>
          </w:tcPr>
          <w:p w14:paraId="3359619B" w14:textId="77777777" w:rsidR="004C3FD1" w:rsidRPr="004B1B2A" w:rsidRDefault="004C3FD1" w:rsidP="006126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</w:t>
            </w:r>
          </w:p>
          <w:p w14:paraId="0702331B" w14:textId="77777777" w:rsidR="004C3FD1" w:rsidRPr="004B1B2A" w:rsidRDefault="004C3FD1" w:rsidP="006126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7A6F4455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Marko Matajurc,</w:t>
            </w:r>
          </w:p>
          <w:p w14:paraId="199D738E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župan</w:t>
            </w:r>
          </w:p>
        </w:tc>
      </w:tr>
    </w:tbl>
    <w:p w14:paraId="2DAD7DC1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     </w:t>
      </w:r>
      <w:r w:rsidRPr="004B1B2A">
        <w:rPr>
          <w:rFonts w:ascii="Arial" w:hAnsi="Arial" w:cs="Arial"/>
          <w:sz w:val="20"/>
          <w:szCs w:val="20"/>
        </w:rPr>
        <w:tab/>
      </w:r>
    </w:p>
    <w:p w14:paraId="73BE2FB3" w14:textId="77777777" w:rsidR="004C3FD1" w:rsidRPr="004B1B2A" w:rsidRDefault="004C3FD1" w:rsidP="004C3FD1">
      <w:pPr>
        <w:ind w:left="5664" w:firstLine="708"/>
        <w:rPr>
          <w:rFonts w:ascii="Arial" w:hAnsi="Arial" w:cs="Arial"/>
          <w:sz w:val="20"/>
          <w:szCs w:val="20"/>
        </w:rPr>
      </w:pPr>
    </w:p>
    <w:p w14:paraId="6238D704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Datum:                                                                            </w:t>
      </w:r>
      <w:r w:rsidRPr="004B1B2A">
        <w:rPr>
          <w:rFonts w:ascii="Arial" w:hAnsi="Arial" w:cs="Arial"/>
          <w:sz w:val="20"/>
          <w:szCs w:val="20"/>
        </w:rPr>
        <w:tab/>
        <w:t xml:space="preserve">            Datum:</w:t>
      </w:r>
      <w:r w:rsidRPr="004B1B2A">
        <w:rPr>
          <w:rFonts w:ascii="Arial" w:hAnsi="Arial" w:cs="Arial"/>
          <w:sz w:val="20"/>
          <w:szCs w:val="20"/>
        </w:rPr>
        <w:tab/>
      </w:r>
    </w:p>
    <w:p w14:paraId="399DB15C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4154491E" w14:textId="12245000" w:rsidR="00AF1A7B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61DD550" w14:textId="6BA6A002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2554ECE" w14:textId="1392A2F3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B81F713" w14:textId="3E53B56B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C638FB5" w14:textId="42037DA0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AF737A6" w14:textId="0F99A91B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4F938AB" w14:textId="036BB056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5588EEC" w14:textId="44555B6F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9A18CE4" w14:textId="4B5C8778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7C5E1DB" w14:textId="05808BED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F84BE84" w14:textId="01FAD8FA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F62A6CC" w14:textId="4B3BDF93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2FCDA33" w14:textId="2B243EAF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8857753" w14:textId="70DDD585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9553F43" w14:textId="00B259B5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5281905" w14:textId="529A2AAE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F642E26" w14:textId="77777777" w:rsidR="004C3FD1" w:rsidRPr="00E37B75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985C8FB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C7C3127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3769B8E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83A7020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4EC57CA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9F0A3E4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FCC54EB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CE29535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B830A4A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D2E926B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EB41565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DA5ADB7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8062038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E0EDCE8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B3DA4F1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6EDAAA4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6B7F712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A8E4ECC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071B91C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5D72836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A2E6C92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207F0EB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5B261A8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7592E4B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351B8EE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1305975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6E48C8F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8F1267C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65E54DD" w14:textId="53E886A9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A82D0E5" w14:textId="389A05CB" w:rsidR="00D231A8" w:rsidRPr="00E37B75" w:rsidRDefault="00D231A8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7DD1DDB" w14:textId="74F1CE35" w:rsidR="00D231A8" w:rsidRPr="00E37B75" w:rsidRDefault="00D231A8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B80AD14" w14:textId="77777777" w:rsidR="00D231A8" w:rsidRPr="00E37B75" w:rsidRDefault="00D231A8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BEA78D3" w14:textId="77777777" w:rsidR="00BB7D76" w:rsidRPr="00E37B75" w:rsidRDefault="00BB7D76" w:rsidP="00BB7D76">
      <w:pPr>
        <w:rPr>
          <w:rFonts w:ascii="Arial" w:hAnsi="Arial" w:cs="Arial"/>
          <w:b/>
          <w:i/>
          <w:sz w:val="22"/>
          <w:szCs w:val="22"/>
        </w:rPr>
      </w:pPr>
      <w:r w:rsidRPr="00E37B75">
        <w:rPr>
          <w:rFonts w:ascii="Arial" w:hAnsi="Arial" w:cs="Arial"/>
          <w:b/>
          <w:i/>
          <w:sz w:val="22"/>
          <w:szCs w:val="22"/>
        </w:rPr>
        <w:t>VZOREC  ZAHTEVKA ZA SOFINANCIRANJE</w:t>
      </w:r>
    </w:p>
    <w:p w14:paraId="6D2A2EFC" w14:textId="77777777" w:rsidR="00BB7D76" w:rsidRPr="00E37B75" w:rsidRDefault="00BB7D76" w:rsidP="00BB7D76">
      <w:pPr>
        <w:jc w:val="right"/>
        <w:rPr>
          <w:rFonts w:ascii="Arial" w:hAnsi="Arial" w:cs="Arial"/>
          <w:b/>
          <w:sz w:val="22"/>
          <w:szCs w:val="22"/>
        </w:rPr>
      </w:pPr>
    </w:p>
    <w:p w14:paraId="06596EF7" w14:textId="2DC06653" w:rsidR="00BB7D76" w:rsidRPr="00E37B75" w:rsidRDefault="00BB7D76" w:rsidP="00BB7D7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Zahtevek za izplačilo občinskih sredstev s prilogami mora biti dostavljen</w:t>
      </w:r>
      <w:r w:rsidR="00DF32B0" w:rsidRPr="00E37B75">
        <w:rPr>
          <w:rFonts w:ascii="Arial" w:hAnsi="Arial" w:cs="Arial"/>
          <w:b/>
          <w:sz w:val="22"/>
          <w:szCs w:val="22"/>
        </w:rPr>
        <w:t xml:space="preserve"> na Občino Kobarid do 15.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="00DF32B0" w:rsidRPr="00E37B75">
        <w:rPr>
          <w:rFonts w:ascii="Arial" w:hAnsi="Arial" w:cs="Arial"/>
          <w:b/>
          <w:sz w:val="22"/>
          <w:szCs w:val="22"/>
        </w:rPr>
        <w:t>11.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="00DF32B0" w:rsidRPr="00E37B75">
        <w:rPr>
          <w:rFonts w:ascii="Arial" w:hAnsi="Arial" w:cs="Arial"/>
          <w:b/>
          <w:sz w:val="22"/>
          <w:szCs w:val="22"/>
        </w:rPr>
        <w:t>202</w:t>
      </w:r>
      <w:r w:rsidR="00900BDF">
        <w:rPr>
          <w:rFonts w:ascii="Arial" w:hAnsi="Arial" w:cs="Arial"/>
          <w:b/>
          <w:sz w:val="22"/>
          <w:szCs w:val="22"/>
        </w:rPr>
        <w:t>6</w:t>
      </w:r>
      <w:r w:rsidRPr="00E37B75">
        <w:rPr>
          <w:rFonts w:ascii="Arial" w:hAnsi="Arial" w:cs="Arial"/>
          <w:b/>
          <w:sz w:val="22"/>
          <w:szCs w:val="22"/>
        </w:rPr>
        <w:t>.</w:t>
      </w:r>
    </w:p>
    <w:p w14:paraId="30029F1F" w14:textId="77777777" w:rsidR="00BB7D76" w:rsidRPr="00E37B75" w:rsidRDefault="00BB7D76" w:rsidP="00BB7D7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</w:p>
    <w:p w14:paraId="6F9F343D" w14:textId="77777777" w:rsidR="00BB7D76" w:rsidRPr="00E37B75" w:rsidRDefault="00BB7D76" w:rsidP="00BB7D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</w:p>
    <w:p w14:paraId="49A3E90B" w14:textId="77777777" w:rsidR="00BB7D76" w:rsidRPr="00E37B75" w:rsidRDefault="00BB7D76" w:rsidP="00BB7D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ZAHTEVEK ZA IZPLAČILO SREDSTEV </w:t>
      </w:r>
    </w:p>
    <w:p w14:paraId="30301F97" w14:textId="77777777" w:rsidR="00BB7D76" w:rsidRPr="00E37B75" w:rsidRDefault="00BB7D76" w:rsidP="00BB7D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</w:p>
    <w:p w14:paraId="4138C078" w14:textId="77777777" w:rsidR="00BB7D76" w:rsidRPr="00E37B75" w:rsidRDefault="00BB7D76" w:rsidP="00BB7D76">
      <w:pPr>
        <w:rPr>
          <w:rFonts w:ascii="Arial" w:hAnsi="Arial" w:cs="Arial"/>
          <w:b/>
          <w:sz w:val="22"/>
          <w:szCs w:val="22"/>
        </w:rPr>
      </w:pPr>
    </w:p>
    <w:p w14:paraId="393C828D" w14:textId="77777777" w:rsidR="00BB7D76" w:rsidRPr="00E37B75" w:rsidRDefault="00BB7D76" w:rsidP="00D231A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Ime in priimek/naziv vlagatelja: _________________________________________</w:t>
      </w:r>
    </w:p>
    <w:p w14:paraId="61693596" w14:textId="77777777" w:rsidR="00BB7D76" w:rsidRPr="00E37B75" w:rsidRDefault="00BB7D76" w:rsidP="00D231A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Naslov/sedež: ____________________________</w:t>
      </w:r>
    </w:p>
    <w:p w14:paraId="1C399795" w14:textId="77777777" w:rsidR="00BB7D76" w:rsidRPr="00E37B75" w:rsidRDefault="00BB7D76" w:rsidP="00D231A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Ulica/hišna št.: ___________________________</w:t>
      </w:r>
    </w:p>
    <w:p w14:paraId="6878EBAB" w14:textId="77777777" w:rsidR="00BB7D76" w:rsidRPr="00E37B75" w:rsidRDefault="00BB7D76" w:rsidP="00D231A8">
      <w:pPr>
        <w:spacing w:line="360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Poštna št./kraj:</w:t>
      </w:r>
      <w:r w:rsidRPr="00E37B75">
        <w:rPr>
          <w:rFonts w:ascii="Arial" w:hAnsi="Arial" w:cs="Arial"/>
          <w:sz w:val="22"/>
          <w:szCs w:val="22"/>
        </w:rPr>
        <w:t xml:space="preserve"> ___________________________</w:t>
      </w:r>
    </w:p>
    <w:p w14:paraId="01F5F656" w14:textId="77777777" w:rsidR="00BB7D76" w:rsidRPr="00E37B75" w:rsidRDefault="00BB7D76" w:rsidP="00D231A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Davčna številka: </w:t>
      </w:r>
      <w:r w:rsidRPr="00E37B75">
        <w:rPr>
          <w:rFonts w:ascii="Arial" w:hAnsi="Arial" w:cs="Arial"/>
          <w:b/>
          <w:bCs/>
          <w:sz w:val="22"/>
          <w:szCs w:val="22"/>
        </w:rPr>
        <w:t>__________________________</w:t>
      </w:r>
    </w:p>
    <w:p w14:paraId="53F7F458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</w:p>
    <w:p w14:paraId="6A65A92A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59178EE4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Datum: _______________________</w:t>
      </w:r>
    </w:p>
    <w:p w14:paraId="77D1AA79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4185E881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OBČINA KOBARID</w:t>
      </w:r>
    </w:p>
    <w:p w14:paraId="49358324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Trg svobode 2</w:t>
      </w:r>
    </w:p>
    <w:p w14:paraId="24F4D399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5222 KOBARID</w:t>
      </w:r>
    </w:p>
    <w:p w14:paraId="5F664E0D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72CD2EC6" w14:textId="77777777" w:rsidR="00BB7D76" w:rsidRPr="00E37B75" w:rsidRDefault="00BB7D76" w:rsidP="00BB7D76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 xml:space="preserve">ZAHTEVEK ZA IZPLAČILO SREDSTEV  </w:t>
      </w:r>
    </w:p>
    <w:p w14:paraId="44884AE7" w14:textId="77777777" w:rsidR="00BB7D76" w:rsidRPr="00E37B75" w:rsidRDefault="00BB7D76" w:rsidP="00BB7D76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AE6C31" w14:textId="77777777" w:rsidR="00BB7D76" w:rsidRPr="00E37B75" w:rsidRDefault="00BB7D76" w:rsidP="00BB7D76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E37B75">
        <w:rPr>
          <w:rFonts w:ascii="Arial" w:hAnsi="Arial" w:cs="Arial"/>
          <w:bCs/>
          <w:sz w:val="22"/>
          <w:szCs w:val="22"/>
          <w:u w:val="single"/>
        </w:rPr>
        <w:t xml:space="preserve">    1,      2,        3,       KONČNI  </w:t>
      </w:r>
      <w:r w:rsidRPr="00E37B75">
        <w:rPr>
          <w:rFonts w:ascii="Arial" w:hAnsi="Arial" w:cs="Arial"/>
          <w:bCs/>
          <w:sz w:val="22"/>
          <w:szCs w:val="22"/>
        </w:rPr>
        <w:t xml:space="preserve"> (ustrezno obkroži!)</w:t>
      </w:r>
    </w:p>
    <w:p w14:paraId="2D795956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2365014D" w14:textId="77777777" w:rsidR="00BB7D76" w:rsidRPr="00E37B75" w:rsidRDefault="00BB7D76" w:rsidP="00BB7D76">
      <w:pPr>
        <w:pStyle w:val="Enclosure"/>
        <w:keepNext w:val="0"/>
        <w:keepLines w:val="0"/>
        <w:overflowPunct/>
        <w:autoSpaceDE/>
        <w:autoSpaceDN/>
        <w:adjustRightInd/>
        <w:spacing w:after="0" w:line="264" w:lineRule="auto"/>
        <w:jc w:val="left"/>
        <w:textAlignment w:val="auto"/>
        <w:rPr>
          <w:rFonts w:cs="Arial"/>
          <w:spacing w:val="0"/>
          <w:sz w:val="22"/>
          <w:szCs w:val="22"/>
          <w:lang w:val="sl-SI" w:eastAsia="sl-SI"/>
        </w:rPr>
      </w:pPr>
    </w:p>
    <w:p w14:paraId="74EF9E44" w14:textId="77777777" w:rsidR="00BB7D76" w:rsidRPr="00E37B75" w:rsidRDefault="00BB7D76" w:rsidP="00BB7D76">
      <w:pPr>
        <w:pStyle w:val="Enclosure"/>
        <w:keepNext w:val="0"/>
        <w:keepLines w:val="0"/>
        <w:overflowPunct/>
        <w:autoSpaceDE/>
        <w:autoSpaceDN/>
        <w:adjustRightInd/>
        <w:spacing w:after="0" w:line="264" w:lineRule="auto"/>
        <w:jc w:val="left"/>
        <w:textAlignment w:val="auto"/>
        <w:rPr>
          <w:rFonts w:cs="Arial"/>
          <w:b/>
          <w:spacing w:val="0"/>
          <w:sz w:val="22"/>
          <w:szCs w:val="22"/>
          <w:lang w:val="sl-SI" w:eastAsia="sl-SI"/>
        </w:rPr>
      </w:pPr>
      <w:r w:rsidRPr="00E37B75">
        <w:rPr>
          <w:rFonts w:cs="Arial"/>
          <w:spacing w:val="0"/>
          <w:sz w:val="22"/>
          <w:szCs w:val="22"/>
          <w:lang w:val="sl-SI" w:eastAsia="sl-SI"/>
        </w:rPr>
        <w:t>Na podlagi sklepa št. ________________ z dne ____________ ter Pogodbe o sofinanciranju št. ________________, prosimo za nakazilo odobrenih sredstev v skupni višini: _______________EUR, in sicer za izvedbo/namen ______________________________.</w:t>
      </w:r>
    </w:p>
    <w:p w14:paraId="279798DB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Izjavljamo*, </w:t>
      </w:r>
    </w:p>
    <w:p w14:paraId="7DCFD0A9" w14:textId="77777777" w:rsidR="00BB7D76" w:rsidRPr="00E37B75" w:rsidRDefault="00BB7D76" w:rsidP="00BB7D76">
      <w:pPr>
        <w:pStyle w:val="Zadevapripombe"/>
        <w:spacing w:line="264" w:lineRule="auto"/>
        <w:rPr>
          <w:rFonts w:ascii="Arial" w:hAnsi="Arial" w:cs="Arial"/>
          <w:bCs w:val="0"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BB7D76" w:rsidRPr="00E37B75" w14:paraId="317009E7" w14:textId="77777777" w:rsidTr="00E65AB7">
        <w:tc>
          <w:tcPr>
            <w:tcW w:w="790" w:type="dxa"/>
          </w:tcPr>
          <w:p w14:paraId="2884F20F" w14:textId="77777777" w:rsidR="00BB7D76" w:rsidRPr="00E37B75" w:rsidRDefault="00BB7D76" w:rsidP="00E65AB7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 w:rsidRPr="00E37B75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8422" w:type="dxa"/>
          </w:tcPr>
          <w:p w14:paraId="0F46FD4C" w14:textId="77777777" w:rsidR="00BB7D76" w:rsidRPr="00E37B75" w:rsidRDefault="00BB7D76" w:rsidP="00E65AB7">
            <w:pPr>
              <w:spacing w:line="264" w:lineRule="auto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da vse kopije dokazil ustrezajo originalom,</w:t>
            </w:r>
          </w:p>
        </w:tc>
      </w:tr>
      <w:tr w:rsidR="00BB7D76" w:rsidRPr="00E37B75" w14:paraId="179D7698" w14:textId="77777777" w:rsidTr="00E65AB7">
        <w:tc>
          <w:tcPr>
            <w:tcW w:w="790" w:type="dxa"/>
          </w:tcPr>
          <w:p w14:paraId="3238ACB9" w14:textId="77777777" w:rsidR="00BB7D76" w:rsidRPr="00E37B75" w:rsidRDefault="00BB7D76" w:rsidP="00E65AB7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 w:rsidRPr="00E37B75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8422" w:type="dxa"/>
          </w:tcPr>
          <w:p w14:paraId="43470BD3" w14:textId="77777777" w:rsidR="00BB7D76" w:rsidRPr="00E37B75" w:rsidRDefault="00BB7D76" w:rsidP="00E65AB7">
            <w:pPr>
              <w:spacing w:line="26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da so gradbena dela izvedena v skladu s predpisi o gradnji objektov, urejanju prostora in varstvu okolja,</w:t>
            </w:r>
          </w:p>
        </w:tc>
      </w:tr>
      <w:tr w:rsidR="00BB7D76" w:rsidRPr="00E37B75" w14:paraId="0EE13EA2" w14:textId="77777777" w:rsidTr="00E65AB7">
        <w:trPr>
          <w:trHeight w:val="388"/>
        </w:trPr>
        <w:tc>
          <w:tcPr>
            <w:tcW w:w="790" w:type="dxa"/>
          </w:tcPr>
          <w:p w14:paraId="0EDB7000" w14:textId="77777777" w:rsidR="00BB7D76" w:rsidRPr="00E37B75" w:rsidRDefault="00BB7D76" w:rsidP="00E65AB7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 w:rsidRPr="00E37B75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8422" w:type="dxa"/>
          </w:tcPr>
          <w:p w14:paraId="13646E1E" w14:textId="77777777" w:rsidR="00BB7D76" w:rsidRPr="00E37B75" w:rsidRDefault="00BB7D76" w:rsidP="00E65AB7">
            <w:pPr>
              <w:pStyle w:val="Noga"/>
              <w:tabs>
                <w:tab w:val="left" w:pos="708"/>
              </w:tabs>
              <w:spacing w:line="264" w:lineRule="auto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da je aktivnost ______________________________________________zaključena.</w:t>
            </w:r>
          </w:p>
        </w:tc>
      </w:tr>
    </w:tbl>
    <w:p w14:paraId="722C7622" w14:textId="77777777" w:rsidR="00BB7D76" w:rsidRPr="00E37B75" w:rsidRDefault="00BB7D76" w:rsidP="00BB7D76">
      <w:pPr>
        <w:spacing w:line="264" w:lineRule="auto"/>
        <w:rPr>
          <w:rFonts w:ascii="Arial" w:hAnsi="Arial" w:cs="Arial"/>
          <w:kern w:val="24"/>
          <w:sz w:val="22"/>
          <w:szCs w:val="22"/>
        </w:rPr>
      </w:pPr>
      <w:r w:rsidRPr="00E37B75">
        <w:rPr>
          <w:rFonts w:ascii="Arial" w:hAnsi="Arial" w:cs="Arial"/>
          <w:kern w:val="24"/>
          <w:sz w:val="22"/>
          <w:szCs w:val="22"/>
        </w:rPr>
        <w:t>* ustrezno označi in izpolni</w:t>
      </w:r>
    </w:p>
    <w:p w14:paraId="2EBCF9C7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22C711D9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Priloge:</w:t>
      </w:r>
    </w:p>
    <w:p w14:paraId="4A048168" w14:textId="77777777" w:rsidR="00BB7D76" w:rsidRPr="00E37B75" w:rsidRDefault="00BB7D76" w:rsidP="00BB7D76">
      <w:pPr>
        <w:widowControl/>
        <w:numPr>
          <w:ilvl w:val="0"/>
          <w:numId w:val="5"/>
        </w:numPr>
        <w:suppressAutoHyphens w:val="0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dokazila za uveljavljanje sofinanciranja (dokazila v zvezi z upravičenimi stroški prijavljenih aktivnosti, kopije računov in potrdil o plačanih računih, poročilo o opravljenem delu, fotografsko gradivo o izvedbi prijavljene aktivnosti). </w:t>
      </w:r>
    </w:p>
    <w:p w14:paraId="29E548E0" w14:textId="06F6E7FE" w:rsidR="00BB7D76" w:rsidRPr="00E37B75" w:rsidRDefault="00BB7D76" w:rsidP="00BB7D76">
      <w:pPr>
        <w:widowControl/>
        <w:numPr>
          <w:ilvl w:val="0"/>
          <w:numId w:val="5"/>
        </w:numPr>
        <w:suppressAutoHyphens w:val="0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upoštevajo se </w:t>
      </w:r>
      <w:r w:rsidRPr="00E37B75">
        <w:rPr>
          <w:rFonts w:ascii="Arial" w:hAnsi="Arial" w:cs="Arial"/>
          <w:b/>
          <w:sz w:val="22"/>
          <w:szCs w:val="22"/>
        </w:rPr>
        <w:t>računi</w:t>
      </w:r>
      <w:r w:rsidRPr="00E37B75">
        <w:rPr>
          <w:rFonts w:ascii="Arial" w:hAnsi="Arial" w:cs="Arial"/>
          <w:sz w:val="22"/>
          <w:szCs w:val="22"/>
        </w:rPr>
        <w:t xml:space="preserve"> in </w:t>
      </w:r>
      <w:r w:rsidR="00814292" w:rsidRPr="00E37B75">
        <w:rPr>
          <w:rFonts w:ascii="Arial" w:hAnsi="Arial" w:cs="Arial"/>
          <w:b/>
          <w:sz w:val="22"/>
          <w:szCs w:val="22"/>
        </w:rPr>
        <w:t>potrdila o plačilu do 15</w:t>
      </w:r>
      <w:r w:rsidRPr="00E37B75">
        <w:rPr>
          <w:rFonts w:ascii="Arial" w:hAnsi="Arial" w:cs="Arial"/>
          <w:b/>
          <w:sz w:val="22"/>
          <w:szCs w:val="22"/>
        </w:rPr>
        <w:t>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sz w:val="22"/>
          <w:szCs w:val="22"/>
        </w:rPr>
        <w:t>11.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sz w:val="22"/>
          <w:szCs w:val="22"/>
        </w:rPr>
        <w:t>202</w:t>
      </w:r>
      <w:r w:rsidR="00900BDF">
        <w:rPr>
          <w:rFonts w:ascii="Arial" w:hAnsi="Arial" w:cs="Arial"/>
          <w:b/>
          <w:sz w:val="22"/>
          <w:szCs w:val="22"/>
        </w:rPr>
        <w:t>6</w:t>
      </w:r>
      <w:r w:rsidRPr="00E37B75">
        <w:rPr>
          <w:rFonts w:ascii="Arial" w:hAnsi="Arial" w:cs="Arial"/>
          <w:sz w:val="22"/>
          <w:szCs w:val="22"/>
        </w:rPr>
        <w:t>. Ob oddaji zahtevka mora vlagatelj v primeru zahteve pristojnega organa Občinske uprave na vpogled predložiti tudi originalne izvode računov!</w:t>
      </w:r>
    </w:p>
    <w:p w14:paraId="5C2987E6" w14:textId="77777777" w:rsidR="00BB7D76" w:rsidRPr="00E37B75" w:rsidRDefault="00BB7D76" w:rsidP="00BB7D76">
      <w:pPr>
        <w:spacing w:line="264" w:lineRule="auto"/>
        <w:ind w:left="5664" w:firstLine="708"/>
        <w:rPr>
          <w:rFonts w:ascii="Arial" w:hAnsi="Arial" w:cs="Arial"/>
          <w:sz w:val="22"/>
          <w:szCs w:val="22"/>
        </w:rPr>
      </w:pPr>
    </w:p>
    <w:p w14:paraId="404F6A2E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  žig: 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    Podpis odgovorne osebe:</w:t>
      </w:r>
    </w:p>
    <w:p w14:paraId="41A94891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0A062C0E" w14:textId="2B7DE96D" w:rsidR="00BB7D76" w:rsidRPr="00E37B75" w:rsidRDefault="00BB7D76" w:rsidP="00D231A8">
      <w:pPr>
        <w:spacing w:line="264" w:lineRule="auto"/>
        <w:ind w:left="4956" w:firstLine="708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____________________               </w:t>
      </w:r>
    </w:p>
    <w:p w14:paraId="29D4C14C" w14:textId="77777777" w:rsidR="00BB7D76" w:rsidRPr="00E37B75" w:rsidRDefault="00BB7D76" w:rsidP="00BB7D76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62083A87" w14:textId="77777777" w:rsidR="00BB7D76" w:rsidRPr="00E37B75" w:rsidRDefault="00BB7D76" w:rsidP="00BB7D76">
      <w:pPr>
        <w:pStyle w:val="Telobesedila-zamik21"/>
        <w:ind w:left="0"/>
        <w:jc w:val="righ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»PRILOGA ZAHTEVKA«</w:t>
      </w:r>
    </w:p>
    <w:p w14:paraId="70BA368A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14:paraId="32CB42BF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Seznam računov z ovrednotenim prostovoljnim delom </w:t>
      </w:r>
    </w:p>
    <w:p w14:paraId="3ACC618B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b/>
          <w:sz w:val="22"/>
          <w:szCs w:val="22"/>
        </w:rPr>
      </w:pPr>
    </w:p>
    <w:p w14:paraId="4DC6E843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1275"/>
        <w:gridCol w:w="993"/>
        <w:gridCol w:w="1134"/>
        <w:gridCol w:w="3969"/>
      </w:tblGrid>
      <w:tr w:rsidR="00BB7D76" w:rsidRPr="00E37B75" w14:paraId="78D11D4F" w14:textId="77777777" w:rsidTr="00E65AB7">
        <w:trPr>
          <w:trHeight w:val="228"/>
        </w:trPr>
        <w:tc>
          <w:tcPr>
            <w:tcW w:w="704" w:type="dxa"/>
            <w:vMerge w:val="restart"/>
            <w:shd w:val="clear" w:color="auto" w:fill="B6DDE8"/>
          </w:tcPr>
          <w:p w14:paraId="62C9393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Z.št.</w:t>
            </w:r>
          </w:p>
        </w:tc>
        <w:tc>
          <w:tcPr>
            <w:tcW w:w="1418" w:type="dxa"/>
            <w:vMerge w:val="restart"/>
            <w:shd w:val="clear" w:color="auto" w:fill="B6DDE8"/>
          </w:tcPr>
          <w:p w14:paraId="5CA4DBE1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Št. računa</w:t>
            </w:r>
          </w:p>
        </w:tc>
        <w:tc>
          <w:tcPr>
            <w:tcW w:w="1275" w:type="dxa"/>
            <w:vMerge w:val="restart"/>
            <w:shd w:val="clear" w:color="auto" w:fill="B6DDE8"/>
          </w:tcPr>
          <w:p w14:paraId="3B942BF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Znesek v €</w:t>
            </w:r>
          </w:p>
        </w:tc>
        <w:tc>
          <w:tcPr>
            <w:tcW w:w="2127" w:type="dxa"/>
            <w:gridSpan w:val="2"/>
            <w:shd w:val="clear" w:color="auto" w:fill="B6DDE8"/>
          </w:tcPr>
          <w:p w14:paraId="3E678BC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Prostovoljno delo</w:t>
            </w:r>
          </w:p>
        </w:tc>
        <w:tc>
          <w:tcPr>
            <w:tcW w:w="3969" w:type="dxa"/>
            <w:vMerge w:val="restart"/>
            <w:shd w:val="clear" w:color="auto" w:fill="B6DDE8"/>
          </w:tcPr>
          <w:p w14:paraId="256A447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Opis namena oz. na katero aktivnost ali projekt se navezuje račun</w:t>
            </w:r>
          </w:p>
        </w:tc>
      </w:tr>
      <w:tr w:rsidR="00BB7D76" w:rsidRPr="00E37B75" w14:paraId="58881BAF" w14:textId="77777777" w:rsidTr="00E65AB7">
        <w:trPr>
          <w:trHeight w:val="228"/>
        </w:trPr>
        <w:tc>
          <w:tcPr>
            <w:tcW w:w="704" w:type="dxa"/>
            <w:vMerge/>
            <w:shd w:val="clear" w:color="auto" w:fill="B6DDE8"/>
          </w:tcPr>
          <w:p w14:paraId="095E539E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B6DDE8"/>
          </w:tcPr>
          <w:p w14:paraId="02BA87E1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B6DDE8"/>
          </w:tcPr>
          <w:p w14:paraId="48FB6E0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B6DDE8"/>
          </w:tcPr>
          <w:p w14:paraId="70B99BC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Št. ur</w:t>
            </w:r>
          </w:p>
        </w:tc>
        <w:tc>
          <w:tcPr>
            <w:tcW w:w="1134" w:type="dxa"/>
            <w:shd w:val="clear" w:color="auto" w:fill="B6DDE8"/>
          </w:tcPr>
          <w:p w14:paraId="1B98F9F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Znesek</w:t>
            </w:r>
          </w:p>
        </w:tc>
        <w:tc>
          <w:tcPr>
            <w:tcW w:w="3969" w:type="dxa"/>
            <w:vMerge/>
            <w:shd w:val="clear" w:color="auto" w:fill="B6DDE8"/>
          </w:tcPr>
          <w:p w14:paraId="56BAD4F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7EDC2C7F" w14:textId="77777777" w:rsidTr="00E65AB7">
        <w:tc>
          <w:tcPr>
            <w:tcW w:w="704" w:type="dxa"/>
          </w:tcPr>
          <w:p w14:paraId="789AE54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695A094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E224BF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4C85F6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5FFC54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03F5795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290FCA7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D7212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20B56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686C5017" w14:textId="77777777" w:rsidTr="00E65AB7">
        <w:tc>
          <w:tcPr>
            <w:tcW w:w="704" w:type="dxa"/>
          </w:tcPr>
          <w:p w14:paraId="5FA3FC8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311C5CCE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8210B6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6C01E1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34FAC8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029B86A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89579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6F1E1B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31BCA9DC" w14:textId="77777777" w:rsidTr="00E65AB7">
        <w:tc>
          <w:tcPr>
            <w:tcW w:w="704" w:type="dxa"/>
          </w:tcPr>
          <w:p w14:paraId="1E4967D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012047C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E6EF72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20DA80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0F3232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7A99560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854A5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F81CDA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6C550B78" w14:textId="77777777" w:rsidTr="00E65AB7">
        <w:tc>
          <w:tcPr>
            <w:tcW w:w="704" w:type="dxa"/>
          </w:tcPr>
          <w:p w14:paraId="2DCD3D5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35B79D2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013E95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6EC374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F10815E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173FDB6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CFBEC1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7D5B38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2878E2D6" w14:textId="77777777" w:rsidTr="00E65AB7">
        <w:tc>
          <w:tcPr>
            <w:tcW w:w="704" w:type="dxa"/>
          </w:tcPr>
          <w:p w14:paraId="15A5FB1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5.</w:t>
            </w:r>
          </w:p>
          <w:p w14:paraId="1B9EB55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29F9A7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FF62C4A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20DD0E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3714D6D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8389B1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24627F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78DE9B5B" w14:textId="77777777" w:rsidTr="00E65AB7">
        <w:tc>
          <w:tcPr>
            <w:tcW w:w="704" w:type="dxa"/>
          </w:tcPr>
          <w:p w14:paraId="40A301F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6.</w:t>
            </w:r>
          </w:p>
          <w:p w14:paraId="488FFD0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6EA151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D38B5C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33A26EA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7B008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ECF7C4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178F53B2" w14:textId="77777777" w:rsidTr="00E65AB7">
        <w:tc>
          <w:tcPr>
            <w:tcW w:w="704" w:type="dxa"/>
          </w:tcPr>
          <w:p w14:paraId="0EFAF8D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7.</w:t>
            </w:r>
          </w:p>
          <w:p w14:paraId="4D29BAB5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4EC80BA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134AA5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F23651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1BE9482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82714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A40EB4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11CBEF84" w14:textId="77777777" w:rsidTr="00E65AB7">
        <w:tc>
          <w:tcPr>
            <w:tcW w:w="704" w:type="dxa"/>
          </w:tcPr>
          <w:p w14:paraId="708A970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8.</w:t>
            </w:r>
          </w:p>
          <w:p w14:paraId="0FD0A65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289ED1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5A2A0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E0B4D1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429989E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74C4A3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4C918DE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18E40E80" w14:textId="77777777" w:rsidTr="00E65AB7">
        <w:tc>
          <w:tcPr>
            <w:tcW w:w="704" w:type="dxa"/>
          </w:tcPr>
          <w:p w14:paraId="57B05FE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9.</w:t>
            </w:r>
          </w:p>
          <w:p w14:paraId="245B658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151B7C4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703B2F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3F69D7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27043E0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CCF4F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9DEF184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37A8CAA5" w14:textId="77777777" w:rsidTr="00E65AB7">
        <w:tc>
          <w:tcPr>
            <w:tcW w:w="704" w:type="dxa"/>
          </w:tcPr>
          <w:p w14:paraId="000D0B2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10.</w:t>
            </w:r>
          </w:p>
          <w:p w14:paraId="0F71E26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F06B62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F87A50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1D396A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5D48321A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B705C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964B60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69F5B350" w14:textId="77777777" w:rsidTr="00E65AB7">
        <w:trPr>
          <w:trHeight w:val="335"/>
        </w:trPr>
        <w:tc>
          <w:tcPr>
            <w:tcW w:w="2122" w:type="dxa"/>
            <w:gridSpan w:val="2"/>
          </w:tcPr>
          <w:p w14:paraId="6172DF1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E4D284" w14:textId="77777777" w:rsidR="00BB7D76" w:rsidRPr="00E37B75" w:rsidRDefault="00BB7D76" w:rsidP="00E65AB7">
            <w:pPr>
              <w:pStyle w:val="Telobesedila-zamik21"/>
              <w:ind w:left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SKUPAJ:</w:t>
            </w:r>
          </w:p>
          <w:p w14:paraId="7B6CDA0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9F55B1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74B3863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320E6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95E83D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ECF1D6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14:paraId="4A065630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Ura prostovoljnega dela je ovrednotena na 6,0 EUR/uro.</w:t>
      </w:r>
    </w:p>
    <w:p w14:paraId="70255929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14:paraId="63DA5F0C" w14:textId="29FA32E4" w:rsidR="00BB7D76" w:rsidRPr="00E37B75" w:rsidRDefault="00BB7D76" w:rsidP="00BB7D76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Rok za dostavo zahtevka z vso potrebno dokumentacijo je </w:t>
      </w:r>
      <w:r w:rsidRPr="00E37B75">
        <w:rPr>
          <w:rFonts w:ascii="Arial" w:hAnsi="Arial" w:cs="Arial"/>
          <w:b/>
          <w:sz w:val="22"/>
          <w:szCs w:val="22"/>
        </w:rPr>
        <w:t>do vključno 15.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sz w:val="22"/>
          <w:szCs w:val="22"/>
        </w:rPr>
        <w:t>11.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sz w:val="22"/>
          <w:szCs w:val="22"/>
        </w:rPr>
        <w:t>202</w:t>
      </w:r>
      <w:r w:rsidR="00900BDF">
        <w:rPr>
          <w:rFonts w:ascii="Arial" w:hAnsi="Arial" w:cs="Arial"/>
          <w:b/>
          <w:sz w:val="22"/>
          <w:szCs w:val="22"/>
        </w:rPr>
        <w:t>6</w:t>
      </w:r>
      <w:r w:rsidRPr="00E37B75">
        <w:rPr>
          <w:rFonts w:ascii="Arial" w:hAnsi="Arial" w:cs="Arial"/>
          <w:sz w:val="22"/>
          <w:szCs w:val="22"/>
        </w:rPr>
        <w:t xml:space="preserve">. </w:t>
      </w:r>
    </w:p>
    <w:p w14:paraId="4B7D3197" w14:textId="77777777" w:rsidR="00BB7D76" w:rsidRPr="00E37B75" w:rsidRDefault="00BB7D76" w:rsidP="00BB7D76">
      <w:pPr>
        <w:jc w:val="both"/>
        <w:rPr>
          <w:rFonts w:ascii="Arial" w:hAnsi="Arial" w:cs="Arial"/>
          <w:sz w:val="22"/>
          <w:szCs w:val="22"/>
        </w:rPr>
      </w:pPr>
    </w:p>
    <w:p w14:paraId="1CE44CB8" w14:textId="77777777" w:rsidR="00BB7D76" w:rsidRPr="00E37B75" w:rsidRDefault="00BB7D76" w:rsidP="00BB7D76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Obvezne priloge so: izpolnjen zahtevek, dokazila v zvezi z upravičenimi stroški prijavljenih aktivnosti, kopije računov in potrdil o plačanih računih, poročilo o opravljenem delu in fotografsko gradivo o izvedbi prijavljene aktivnosti.</w:t>
      </w:r>
    </w:p>
    <w:p w14:paraId="7D5FE0AB" w14:textId="77777777" w:rsidR="00BB7D76" w:rsidRPr="00E37B75" w:rsidRDefault="00BB7D76" w:rsidP="00BB7D76">
      <w:pPr>
        <w:pStyle w:val="Telobesedila"/>
        <w:rPr>
          <w:rFonts w:ascii="Arial" w:hAnsi="Arial" w:cs="Arial"/>
          <w:sz w:val="22"/>
          <w:szCs w:val="22"/>
        </w:rPr>
      </w:pPr>
    </w:p>
    <w:p w14:paraId="623AF84E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  <w:sectPr w:rsidR="00AF1A7B" w:rsidRPr="00E37B75" w:rsidSect="00E168CA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0B54AFAA" w14:textId="77777777" w:rsidR="00DF607D" w:rsidRPr="00E37B75" w:rsidRDefault="00DF607D" w:rsidP="00DF607D">
      <w:pPr>
        <w:rPr>
          <w:rFonts w:ascii="Arial" w:hAnsi="Arial" w:cs="Arial"/>
          <w:sz w:val="22"/>
          <w:szCs w:val="22"/>
        </w:rPr>
      </w:pPr>
    </w:p>
    <w:p w14:paraId="4AE3D2BE" w14:textId="77777777" w:rsidR="004E07B3" w:rsidRPr="00E37B75" w:rsidRDefault="004E07B3" w:rsidP="004E07B3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VLAGATELJ:</w:t>
      </w:r>
    </w:p>
    <w:p w14:paraId="21188F87" w14:textId="77777777" w:rsidR="004E07B3" w:rsidRPr="00E37B75" w:rsidRDefault="004E07B3" w:rsidP="004E07B3">
      <w:pPr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__________________________</w:t>
      </w:r>
    </w:p>
    <w:p w14:paraId="4646F2FA" w14:textId="77777777" w:rsidR="00451A72" w:rsidRPr="00E37B75" w:rsidRDefault="00451A72" w:rsidP="004E07B3">
      <w:pPr>
        <w:rPr>
          <w:rFonts w:ascii="Arial" w:hAnsi="Arial" w:cs="Arial"/>
          <w:b/>
          <w:sz w:val="22"/>
          <w:szCs w:val="22"/>
        </w:rPr>
      </w:pPr>
    </w:p>
    <w:p w14:paraId="2AE43EDB" w14:textId="77777777" w:rsidR="004E07B3" w:rsidRPr="00E37B75" w:rsidRDefault="004E07B3" w:rsidP="004E07B3">
      <w:pPr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__________________________</w:t>
      </w:r>
    </w:p>
    <w:p w14:paraId="114C2FD4" w14:textId="77777777" w:rsidR="00451A72" w:rsidRPr="00E37B75" w:rsidRDefault="00451A72" w:rsidP="004E07B3">
      <w:pPr>
        <w:rPr>
          <w:rFonts w:ascii="Arial" w:hAnsi="Arial" w:cs="Arial"/>
          <w:b/>
          <w:sz w:val="22"/>
          <w:szCs w:val="22"/>
        </w:rPr>
      </w:pPr>
    </w:p>
    <w:p w14:paraId="32D38A72" w14:textId="77777777" w:rsidR="004E07B3" w:rsidRPr="00E37B75" w:rsidRDefault="004E07B3" w:rsidP="004E07B3">
      <w:pPr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__________________________</w:t>
      </w:r>
    </w:p>
    <w:p w14:paraId="7872F441" w14:textId="77777777" w:rsidR="004E07B3" w:rsidRPr="00E37B75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6D114E55" w14:textId="77777777" w:rsidR="004E07B3" w:rsidRPr="00E37B75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4BF7024C" w14:textId="77777777" w:rsidR="004E07B3" w:rsidRPr="00E37B75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5E1FFB58" w14:textId="77777777" w:rsidR="004E07B3" w:rsidRPr="00E37B75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1AB83F7C" w14:textId="7AC4D30A" w:rsidR="001646D9" w:rsidRPr="00E37B75" w:rsidRDefault="001646D9" w:rsidP="001646D9">
      <w:pPr>
        <w:ind w:left="106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</w:t>
      </w:r>
    </w:p>
    <w:p w14:paraId="1D8857C6" w14:textId="5F1EC77B" w:rsidR="004E07B3" w:rsidRPr="00E37B75" w:rsidRDefault="004E07B3" w:rsidP="004E07B3">
      <w:pPr>
        <w:ind w:left="9912" w:firstLine="708"/>
        <w:rPr>
          <w:rFonts w:ascii="Arial" w:hAnsi="Arial" w:cs="Arial"/>
          <w:sz w:val="22"/>
          <w:szCs w:val="22"/>
        </w:rPr>
      </w:pPr>
    </w:p>
    <w:p w14:paraId="129C159C" w14:textId="1BFEFA5F" w:rsidR="004E07B3" w:rsidRDefault="004E07B3" w:rsidP="004E07B3">
      <w:pPr>
        <w:jc w:val="right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10485" w:type="dxa"/>
        <w:tblLook w:val="04A0" w:firstRow="1" w:lastRow="0" w:firstColumn="1" w:lastColumn="0" w:noHBand="0" w:noVBand="1"/>
      </w:tblPr>
      <w:tblGrid>
        <w:gridCol w:w="2556"/>
      </w:tblGrid>
      <w:tr w:rsidR="001646D9" w14:paraId="7D428A4C" w14:textId="77777777" w:rsidTr="001646D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</w:tcPr>
          <w:p w14:paraId="4D7EE21C" w14:textId="77777777" w:rsidR="001646D9" w:rsidRPr="001646D9" w:rsidRDefault="001646D9" w:rsidP="001646D9">
            <w:pPr>
              <w:rPr>
                <w:rFonts w:ascii="Arial" w:hAnsi="Arial" w:cs="Arial"/>
                <w:b/>
              </w:rPr>
            </w:pPr>
            <w:r w:rsidRPr="001646D9">
              <w:rPr>
                <w:rFonts w:ascii="Arial" w:hAnsi="Arial" w:cs="Arial"/>
                <w:b/>
              </w:rPr>
              <w:t xml:space="preserve">Občina Kobarid </w:t>
            </w:r>
          </w:p>
          <w:p w14:paraId="17B52497" w14:textId="77777777" w:rsidR="001646D9" w:rsidRPr="001646D9" w:rsidRDefault="001646D9" w:rsidP="001646D9">
            <w:pPr>
              <w:rPr>
                <w:rFonts w:ascii="Arial" w:hAnsi="Arial" w:cs="Arial"/>
                <w:b/>
              </w:rPr>
            </w:pPr>
            <w:r w:rsidRPr="001646D9">
              <w:rPr>
                <w:rFonts w:ascii="Arial" w:hAnsi="Arial" w:cs="Arial"/>
                <w:b/>
              </w:rPr>
              <w:t>Trg svobode 2</w:t>
            </w:r>
          </w:p>
          <w:p w14:paraId="6010BD7F" w14:textId="1B497539" w:rsidR="001646D9" w:rsidRDefault="001646D9" w:rsidP="001646D9">
            <w:pPr>
              <w:rPr>
                <w:rFonts w:ascii="Arial" w:hAnsi="Arial" w:cs="Arial"/>
                <w:sz w:val="22"/>
                <w:szCs w:val="22"/>
              </w:rPr>
            </w:pPr>
            <w:r w:rsidRPr="001646D9">
              <w:rPr>
                <w:rFonts w:ascii="Arial" w:hAnsi="Arial" w:cs="Arial"/>
                <w:b/>
              </w:rPr>
              <w:t>5222 Kobarid</w:t>
            </w:r>
          </w:p>
        </w:tc>
      </w:tr>
    </w:tbl>
    <w:p w14:paraId="1FD7BD7E" w14:textId="77777777" w:rsidR="001646D9" w:rsidRPr="00E37B75" w:rsidRDefault="001646D9" w:rsidP="004E07B3">
      <w:pPr>
        <w:jc w:val="right"/>
        <w:rPr>
          <w:rFonts w:ascii="Arial" w:hAnsi="Arial" w:cs="Arial"/>
          <w:sz w:val="22"/>
          <w:szCs w:val="22"/>
        </w:rPr>
      </w:pPr>
    </w:p>
    <w:p w14:paraId="08F5AA83" w14:textId="77777777" w:rsidR="00736533" w:rsidRPr="00E37B75" w:rsidRDefault="00736533" w:rsidP="00285E2C">
      <w:pPr>
        <w:tabs>
          <w:tab w:val="left" w:pos="6108"/>
        </w:tabs>
        <w:rPr>
          <w:rFonts w:ascii="Arial" w:hAnsi="Arial" w:cs="Arial"/>
          <w:sz w:val="22"/>
          <w:szCs w:val="22"/>
        </w:rPr>
      </w:pPr>
    </w:p>
    <w:p w14:paraId="539B16D7" w14:textId="77777777" w:rsidR="00736533" w:rsidRPr="00E37B75" w:rsidRDefault="00736533" w:rsidP="00285E2C">
      <w:pPr>
        <w:tabs>
          <w:tab w:val="left" w:pos="6108"/>
        </w:tabs>
        <w:rPr>
          <w:rFonts w:ascii="Arial" w:hAnsi="Arial" w:cs="Arial"/>
          <w:sz w:val="22"/>
          <w:szCs w:val="22"/>
        </w:rPr>
      </w:pPr>
    </w:p>
    <w:p w14:paraId="7FC8193B" w14:textId="77777777" w:rsidR="004E07B3" w:rsidRPr="00E37B75" w:rsidRDefault="00285E2C" w:rsidP="00285E2C">
      <w:pPr>
        <w:tabs>
          <w:tab w:val="left" w:pos="6108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ab/>
      </w:r>
    </w:p>
    <w:p w14:paraId="3A7CF88D" w14:textId="77777777" w:rsidR="004E07B3" w:rsidRPr="00E37B75" w:rsidRDefault="004E07B3" w:rsidP="004E07B3">
      <w:pPr>
        <w:jc w:val="right"/>
        <w:rPr>
          <w:rFonts w:ascii="Arial" w:hAnsi="Arial" w:cs="Arial"/>
          <w:sz w:val="22"/>
          <w:szCs w:val="22"/>
        </w:rPr>
      </w:pPr>
    </w:p>
    <w:p w14:paraId="67580679" w14:textId="77777777" w:rsidR="004E07B3" w:rsidRPr="001646D9" w:rsidRDefault="004E07B3" w:rsidP="004101E4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jc w:val="center"/>
        <w:rPr>
          <w:rFonts w:ascii="Arial" w:hAnsi="Arial" w:cs="Arial"/>
          <w:b/>
        </w:rPr>
      </w:pPr>
      <w:r w:rsidRPr="001646D9">
        <w:rPr>
          <w:rFonts w:ascii="Arial" w:hAnsi="Arial" w:cs="Arial"/>
          <w:b/>
        </w:rPr>
        <w:t>»Ne odpiraj – Vloga n</w:t>
      </w:r>
      <w:r w:rsidR="00236C2D" w:rsidRPr="001646D9">
        <w:rPr>
          <w:rFonts w:ascii="Arial" w:hAnsi="Arial" w:cs="Arial"/>
          <w:b/>
        </w:rPr>
        <w:t>a J</w:t>
      </w:r>
      <w:r w:rsidRPr="001646D9">
        <w:rPr>
          <w:rFonts w:ascii="Arial" w:hAnsi="Arial" w:cs="Arial"/>
          <w:b/>
        </w:rPr>
        <w:t>avni razpis za sofinanciranje aktivnosti turističnih društev v občini Kobarid«</w:t>
      </w:r>
    </w:p>
    <w:p w14:paraId="36FD3436" w14:textId="77777777" w:rsidR="00DF607D" w:rsidRPr="00E37B75" w:rsidRDefault="00DF607D" w:rsidP="00DF607D">
      <w:pPr>
        <w:rPr>
          <w:rFonts w:ascii="Arial" w:hAnsi="Arial" w:cs="Arial"/>
          <w:sz w:val="22"/>
          <w:szCs w:val="22"/>
        </w:rPr>
      </w:pPr>
    </w:p>
    <w:p w14:paraId="2AC8D6CE" w14:textId="77777777" w:rsidR="005F128E" w:rsidRPr="00E37B75" w:rsidRDefault="005F128E" w:rsidP="005F128E">
      <w:pPr>
        <w:rPr>
          <w:rFonts w:ascii="Arial" w:hAnsi="Arial" w:cs="Arial"/>
          <w:b/>
          <w:sz w:val="22"/>
          <w:szCs w:val="22"/>
        </w:rPr>
      </w:pPr>
    </w:p>
    <w:p w14:paraId="75E578D8" w14:textId="77777777" w:rsidR="005F128E" w:rsidRPr="00E37B75" w:rsidRDefault="005F128E" w:rsidP="008E07D3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sectPr w:rsidR="005F128E" w:rsidRPr="00E37B75" w:rsidSect="004E07B3">
      <w:footnotePr>
        <w:pos w:val="beneathText"/>
      </w:footnotePr>
      <w:pgSz w:w="16837" w:h="11905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103F0" w14:textId="77777777" w:rsidR="00432737" w:rsidRDefault="00432737" w:rsidP="005A51DB">
      <w:pPr>
        <w:pStyle w:val="Vsebinatabele"/>
      </w:pPr>
      <w:r>
        <w:separator/>
      </w:r>
    </w:p>
  </w:endnote>
  <w:endnote w:type="continuationSeparator" w:id="0">
    <w:p w14:paraId="6856859F" w14:textId="77777777" w:rsidR="00432737" w:rsidRDefault="00432737" w:rsidP="005A51DB">
      <w:pPr>
        <w:pStyle w:val="Vsebinatabe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499615645"/>
      <w:docPartObj>
        <w:docPartGallery w:val="Page Numbers (Bottom of Page)"/>
        <w:docPartUnique/>
      </w:docPartObj>
    </w:sdtPr>
    <w:sdtEndPr/>
    <w:sdtContent>
      <w:p w14:paraId="241BA005" w14:textId="5CF8E752" w:rsidR="00325BEB" w:rsidRPr="00D50A30" w:rsidRDefault="00325BEB">
        <w:pPr>
          <w:pStyle w:val="Noga"/>
          <w:jc w:val="center"/>
          <w:rPr>
            <w:sz w:val="20"/>
          </w:rPr>
        </w:pPr>
        <w:r w:rsidRPr="00D50A30">
          <w:rPr>
            <w:sz w:val="20"/>
          </w:rPr>
          <w:fldChar w:fldCharType="begin"/>
        </w:r>
        <w:r w:rsidRPr="00D50A30">
          <w:rPr>
            <w:sz w:val="20"/>
          </w:rPr>
          <w:instrText>PAGE   \* MERGEFORMAT</w:instrText>
        </w:r>
        <w:r w:rsidRPr="00D50A30">
          <w:rPr>
            <w:sz w:val="20"/>
          </w:rPr>
          <w:fldChar w:fldCharType="separate"/>
        </w:r>
        <w:r w:rsidR="00432737">
          <w:rPr>
            <w:noProof/>
            <w:sz w:val="20"/>
          </w:rPr>
          <w:t>1</w:t>
        </w:r>
        <w:r w:rsidRPr="00D50A30">
          <w:rPr>
            <w:sz w:val="20"/>
          </w:rPr>
          <w:fldChar w:fldCharType="end"/>
        </w:r>
      </w:p>
    </w:sdtContent>
  </w:sdt>
  <w:p w14:paraId="52D6A8CC" w14:textId="426EA918" w:rsidR="00325BEB" w:rsidRPr="00D50A30" w:rsidRDefault="00325BEB" w:rsidP="00D50A30">
    <w:pPr>
      <w:pStyle w:val="Glava"/>
      <w:rPr>
        <w:i/>
        <w:sz w:val="20"/>
      </w:rPr>
    </w:pPr>
    <w:r w:rsidRPr="00D50A30">
      <w:rPr>
        <w:i/>
        <w:sz w:val="20"/>
      </w:rPr>
      <w:t>Javni razpis za sofinanciranje aktivnosti turističnih društev v občini Kobarid v letu</w:t>
    </w:r>
    <w:r>
      <w:rPr>
        <w:i/>
        <w:sz w:val="20"/>
      </w:rPr>
      <w:t xml:space="preserve"> 202</w:t>
    </w:r>
    <w:r w:rsidR="00900BDF">
      <w:rPr>
        <w:i/>
        <w:sz w:val="20"/>
      </w:rPr>
      <w:t>6</w:t>
    </w:r>
  </w:p>
  <w:p w14:paraId="101670CE" w14:textId="77777777" w:rsidR="00325BEB" w:rsidRDefault="00325BEB" w:rsidP="00A97F9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B527A" w14:textId="77777777" w:rsidR="00432737" w:rsidRDefault="00432737" w:rsidP="005A51DB">
      <w:pPr>
        <w:pStyle w:val="Vsebinatabele"/>
      </w:pPr>
      <w:r>
        <w:separator/>
      </w:r>
    </w:p>
  </w:footnote>
  <w:footnote w:type="continuationSeparator" w:id="0">
    <w:p w14:paraId="295CED8A" w14:textId="77777777" w:rsidR="00432737" w:rsidRDefault="00432737" w:rsidP="005A51DB">
      <w:pPr>
        <w:pStyle w:val="Vsebinatabe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F9E43" w14:textId="77777777" w:rsidR="00325BEB" w:rsidRPr="00D50A30" w:rsidRDefault="00325BEB" w:rsidP="00D50A3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C6795" w14:textId="41ED576E" w:rsidR="00325BEB" w:rsidRDefault="00325BEB" w:rsidP="00CF37FE">
    <w:pPr>
      <w:pStyle w:val="Glava"/>
      <w:tabs>
        <w:tab w:val="clear" w:pos="4536"/>
        <w:tab w:val="clear" w:pos="9072"/>
        <w:tab w:val="left" w:pos="691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4C3E83F" wp14:editId="4AB19725">
              <wp:simplePos x="0" y="0"/>
              <wp:positionH relativeFrom="column">
                <wp:posOffset>4423410</wp:posOffset>
              </wp:positionH>
              <wp:positionV relativeFrom="paragraph">
                <wp:posOffset>-87630</wp:posOffset>
              </wp:positionV>
              <wp:extent cx="1743075" cy="589915"/>
              <wp:effectExtent l="3810" t="0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589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AE532" w14:textId="77777777" w:rsidR="00325BEB" w:rsidRPr="00DB1AE2" w:rsidRDefault="00325BEB" w:rsidP="00DB1AE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3E8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8.3pt;margin-top:-6.9pt;width:137.25pt;height:4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qtkswIAALk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" o:allowincell="f" filled="f" stroked="f">
              <v:textbox>
                <w:txbxContent>
                  <w:p w14:paraId="702AE532" w14:textId="77777777" w:rsidR="00325BEB" w:rsidRPr="00DB1AE2" w:rsidRDefault="00325BEB" w:rsidP="00DB1AE2"/>
                </w:txbxContent>
              </v:textbox>
            </v:shape>
          </w:pict>
        </mc:Fallback>
      </mc:AlternateContent>
    </w:r>
  </w:p>
  <w:p w14:paraId="60AEC6E6" w14:textId="77777777" w:rsidR="00325BEB" w:rsidRPr="00CF37FE" w:rsidRDefault="00325BEB">
    <w:pPr>
      <w:pStyle w:val="Glava"/>
      <w:rPr>
        <w:color w:val="808080"/>
      </w:rPr>
    </w:pPr>
    <w:r w:rsidRPr="00CF37FE">
      <w:rPr>
        <w:color w:val="808080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cs="Times New Roman"/>
        <w:i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i w:val="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i w:val="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i w:val="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i w:val="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i w:val="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i w:val="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  <w:sz w:val="18"/>
        <w:szCs w:val="1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01CF055F"/>
    <w:multiLevelType w:val="hybridMultilevel"/>
    <w:tmpl w:val="BEDA35CE"/>
    <w:lvl w:ilvl="0" w:tplc="BD088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3EC369D"/>
    <w:multiLevelType w:val="hybridMultilevel"/>
    <w:tmpl w:val="AD7056B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A9A5832"/>
    <w:multiLevelType w:val="hybridMultilevel"/>
    <w:tmpl w:val="85104EDC"/>
    <w:lvl w:ilvl="0" w:tplc="F3802D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F31F51"/>
    <w:multiLevelType w:val="hybridMultilevel"/>
    <w:tmpl w:val="25267A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1F0D37"/>
    <w:multiLevelType w:val="hybridMultilevel"/>
    <w:tmpl w:val="E2B262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7C4748"/>
    <w:multiLevelType w:val="hybridMultilevel"/>
    <w:tmpl w:val="C652BC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8651D0"/>
    <w:multiLevelType w:val="hybridMultilevel"/>
    <w:tmpl w:val="6814342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3E7F92"/>
    <w:multiLevelType w:val="hybridMultilevel"/>
    <w:tmpl w:val="0A025D3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415E20"/>
    <w:multiLevelType w:val="hybridMultilevel"/>
    <w:tmpl w:val="B3FA12F8"/>
    <w:lvl w:ilvl="0" w:tplc="BCE667FE">
      <w:start w:val="22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7BE2397"/>
    <w:multiLevelType w:val="hybridMultilevel"/>
    <w:tmpl w:val="21924F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EB7E49"/>
    <w:multiLevelType w:val="hybridMultilevel"/>
    <w:tmpl w:val="13946656"/>
    <w:lvl w:ilvl="0" w:tplc="BCE667FE">
      <w:start w:val="22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880306"/>
    <w:multiLevelType w:val="hybridMultilevel"/>
    <w:tmpl w:val="B0620B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965C8"/>
    <w:multiLevelType w:val="hybridMultilevel"/>
    <w:tmpl w:val="3BDE0E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5707F1"/>
    <w:multiLevelType w:val="hybridMultilevel"/>
    <w:tmpl w:val="53E61184"/>
    <w:lvl w:ilvl="0" w:tplc="75DAB370">
      <w:start w:val="52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F269EA"/>
    <w:multiLevelType w:val="hybridMultilevel"/>
    <w:tmpl w:val="0C601314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36D5D6D"/>
    <w:multiLevelType w:val="hybridMultilevel"/>
    <w:tmpl w:val="09B837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DF0338"/>
    <w:multiLevelType w:val="hybridMultilevel"/>
    <w:tmpl w:val="E88E10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CC5826"/>
    <w:multiLevelType w:val="hybridMultilevel"/>
    <w:tmpl w:val="0AC6BB3A"/>
    <w:lvl w:ilvl="0" w:tplc="6AE4255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color w:val="444444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83C69CB"/>
    <w:multiLevelType w:val="hybridMultilevel"/>
    <w:tmpl w:val="35685B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F616F9"/>
    <w:multiLevelType w:val="hybridMultilevel"/>
    <w:tmpl w:val="1A84A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110FA2"/>
    <w:multiLevelType w:val="hybridMultilevel"/>
    <w:tmpl w:val="730C05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956B8E"/>
    <w:multiLevelType w:val="hybridMultilevel"/>
    <w:tmpl w:val="0C601314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2F558F0"/>
    <w:multiLevelType w:val="hybridMultilevel"/>
    <w:tmpl w:val="7E24CA7E"/>
    <w:lvl w:ilvl="0" w:tplc="BCE667FE">
      <w:start w:val="22"/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53B64759"/>
    <w:multiLevelType w:val="hybridMultilevel"/>
    <w:tmpl w:val="B0620B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E41F45"/>
    <w:multiLevelType w:val="hybridMultilevel"/>
    <w:tmpl w:val="55E0D638"/>
    <w:lvl w:ilvl="0" w:tplc="CB82EC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81D02"/>
    <w:multiLevelType w:val="hybridMultilevel"/>
    <w:tmpl w:val="3BDE0E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8D2E3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57C01D1D"/>
    <w:multiLevelType w:val="hybridMultilevel"/>
    <w:tmpl w:val="40EE67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B10301"/>
    <w:multiLevelType w:val="hybridMultilevel"/>
    <w:tmpl w:val="6946FA2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C374BE"/>
    <w:multiLevelType w:val="singleLevel"/>
    <w:tmpl w:val="8798542C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49" w15:restartNumberingAfterBreak="0">
    <w:nsid w:val="60CF3888"/>
    <w:multiLevelType w:val="hybridMultilevel"/>
    <w:tmpl w:val="7832BA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01590E"/>
    <w:multiLevelType w:val="hybridMultilevel"/>
    <w:tmpl w:val="4C98C0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5629ED"/>
    <w:multiLevelType w:val="hybridMultilevel"/>
    <w:tmpl w:val="DF985F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EB44AC"/>
    <w:multiLevelType w:val="hybridMultilevel"/>
    <w:tmpl w:val="EDAA427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EC431D6"/>
    <w:multiLevelType w:val="hybridMultilevel"/>
    <w:tmpl w:val="83B2D5DA"/>
    <w:lvl w:ilvl="0" w:tplc="CB82EC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692B14"/>
    <w:multiLevelType w:val="hybridMultilevel"/>
    <w:tmpl w:val="BD9A2C54"/>
    <w:lvl w:ilvl="0" w:tplc="551C8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9591596"/>
    <w:multiLevelType w:val="hybridMultilevel"/>
    <w:tmpl w:val="9CA4DE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1E1504"/>
    <w:multiLevelType w:val="hybridMultilevel"/>
    <w:tmpl w:val="E10E7F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4"/>
  </w:num>
  <w:num w:numId="5">
    <w:abstractNumId w:val="32"/>
  </w:num>
  <w:num w:numId="6">
    <w:abstractNumId w:val="45"/>
  </w:num>
  <w:num w:numId="7">
    <w:abstractNumId w:val="48"/>
  </w:num>
  <w:num w:numId="8">
    <w:abstractNumId w:val="26"/>
  </w:num>
  <w:num w:numId="9">
    <w:abstractNumId w:val="46"/>
  </w:num>
  <w:num w:numId="10">
    <w:abstractNumId w:val="23"/>
  </w:num>
  <w:num w:numId="11">
    <w:abstractNumId w:val="19"/>
  </w:num>
  <w:num w:numId="12">
    <w:abstractNumId w:val="54"/>
  </w:num>
  <w:num w:numId="13">
    <w:abstractNumId w:val="37"/>
  </w:num>
  <w:num w:numId="14">
    <w:abstractNumId w:val="55"/>
  </w:num>
  <w:num w:numId="15">
    <w:abstractNumId w:val="56"/>
  </w:num>
  <w:num w:numId="16">
    <w:abstractNumId w:val="39"/>
  </w:num>
  <w:num w:numId="17">
    <w:abstractNumId w:val="50"/>
  </w:num>
  <w:num w:numId="18">
    <w:abstractNumId w:val="22"/>
  </w:num>
  <w:num w:numId="19">
    <w:abstractNumId w:val="47"/>
  </w:num>
  <w:num w:numId="20">
    <w:abstractNumId w:val="52"/>
  </w:num>
  <w:num w:numId="21">
    <w:abstractNumId w:val="34"/>
  </w:num>
  <w:num w:numId="22">
    <w:abstractNumId w:val="24"/>
  </w:num>
  <w:num w:numId="23">
    <w:abstractNumId w:val="49"/>
  </w:num>
  <w:num w:numId="24">
    <w:abstractNumId w:val="21"/>
  </w:num>
  <w:num w:numId="25">
    <w:abstractNumId w:val="27"/>
  </w:num>
  <w:num w:numId="26">
    <w:abstractNumId w:val="42"/>
  </w:num>
  <w:num w:numId="27">
    <w:abstractNumId w:val="41"/>
  </w:num>
  <w:num w:numId="28">
    <w:abstractNumId w:val="35"/>
  </w:num>
  <w:num w:numId="29">
    <w:abstractNumId w:val="29"/>
  </w:num>
  <w:num w:numId="30">
    <w:abstractNumId w:val="51"/>
  </w:num>
  <w:num w:numId="31">
    <w:abstractNumId w:val="53"/>
  </w:num>
  <w:num w:numId="32">
    <w:abstractNumId w:val="43"/>
  </w:num>
  <w:num w:numId="33">
    <w:abstractNumId w:val="25"/>
  </w:num>
  <w:num w:numId="34">
    <w:abstractNumId w:val="36"/>
  </w:num>
  <w:num w:numId="35">
    <w:abstractNumId w:val="33"/>
  </w:num>
  <w:num w:numId="36">
    <w:abstractNumId w:val="40"/>
  </w:num>
  <w:num w:numId="37">
    <w:abstractNumId w:val="20"/>
  </w:num>
  <w:num w:numId="38">
    <w:abstractNumId w:val="31"/>
  </w:num>
  <w:num w:numId="39">
    <w:abstractNumId w:val="44"/>
  </w:num>
  <w:num w:numId="40">
    <w:abstractNumId w:val="28"/>
  </w:num>
  <w:num w:numId="41">
    <w:abstractNumId w:val="30"/>
  </w:num>
  <w:num w:numId="42">
    <w:abstractNumId w:val="38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savePreviewPicture/>
  <w:hdrShapeDefaults>
    <o:shapedefaults v:ext="edit" spidmax="2049" o:allowincell="f" fill="f" fillcolor="white" stroke="f">
      <v:fill color="white" on="f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71"/>
    <w:rsid w:val="000047A2"/>
    <w:rsid w:val="00005532"/>
    <w:rsid w:val="00007C9A"/>
    <w:rsid w:val="00010C29"/>
    <w:rsid w:val="00014EC9"/>
    <w:rsid w:val="0001791D"/>
    <w:rsid w:val="0002212A"/>
    <w:rsid w:val="00022568"/>
    <w:rsid w:val="000255CD"/>
    <w:rsid w:val="00030819"/>
    <w:rsid w:val="00043EB6"/>
    <w:rsid w:val="00044021"/>
    <w:rsid w:val="00046674"/>
    <w:rsid w:val="000502BB"/>
    <w:rsid w:val="00054C93"/>
    <w:rsid w:val="00055CD3"/>
    <w:rsid w:val="00056108"/>
    <w:rsid w:val="0006155D"/>
    <w:rsid w:val="00066354"/>
    <w:rsid w:val="00074697"/>
    <w:rsid w:val="00081E6D"/>
    <w:rsid w:val="000911E2"/>
    <w:rsid w:val="00092544"/>
    <w:rsid w:val="00093333"/>
    <w:rsid w:val="00096013"/>
    <w:rsid w:val="000A2AF2"/>
    <w:rsid w:val="000A5DA6"/>
    <w:rsid w:val="000A6A02"/>
    <w:rsid w:val="000B1234"/>
    <w:rsid w:val="000B1E5E"/>
    <w:rsid w:val="000C1635"/>
    <w:rsid w:val="000C7C90"/>
    <w:rsid w:val="000E02E0"/>
    <w:rsid w:val="000E109F"/>
    <w:rsid w:val="000E1C03"/>
    <w:rsid w:val="000F023F"/>
    <w:rsid w:val="000F2520"/>
    <w:rsid w:val="000F288B"/>
    <w:rsid w:val="000F2EF8"/>
    <w:rsid w:val="000F4855"/>
    <w:rsid w:val="000F5811"/>
    <w:rsid w:val="00103259"/>
    <w:rsid w:val="00103791"/>
    <w:rsid w:val="001048E7"/>
    <w:rsid w:val="00106A91"/>
    <w:rsid w:val="001101A7"/>
    <w:rsid w:val="00115DF0"/>
    <w:rsid w:val="00120307"/>
    <w:rsid w:val="00120DD4"/>
    <w:rsid w:val="00122C08"/>
    <w:rsid w:val="00126868"/>
    <w:rsid w:val="00126CDC"/>
    <w:rsid w:val="0013042F"/>
    <w:rsid w:val="00132CB9"/>
    <w:rsid w:val="001330B1"/>
    <w:rsid w:val="001355C8"/>
    <w:rsid w:val="0013578E"/>
    <w:rsid w:val="00137E38"/>
    <w:rsid w:val="00142765"/>
    <w:rsid w:val="00150295"/>
    <w:rsid w:val="001521C4"/>
    <w:rsid w:val="0015725F"/>
    <w:rsid w:val="001646D9"/>
    <w:rsid w:val="00164F6C"/>
    <w:rsid w:val="00166708"/>
    <w:rsid w:val="00173F92"/>
    <w:rsid w:val="001833C1"/>
    <w:rsid w:val="00190BD6"/>
    <w:rsid w:val="001946C2"/>
    <w:rsid w:val="0019599C"/>
    <w:rsid w:val="00195ED2"/>
    <w:rsid w:val="001A1141"/>
    <w:rsid w:val="001A2C4C"/>
    <w:rsid w:val="001A6722"/>
    <w:rsid w:val="001A72B1"/>
    <w:rsid w:val="001A7C00"/>
    <w:rsid w:val="001B5369"/>
    <w:rsid w:val="001C14AE"/>
    <w:rsid w:val="001C1EE7"/>
    <w:rsid w:val="001C4101"/>
    <w:rsid w:val="001C7575"/>
    <w:rsid w:val="001D08C4"/>
    <w:rsid w:val="001D282F"/>
    <w:rsid w:val="001D729F"/>
    <w:rsid w:val="001E15C1"/>
    <w:rsid w:val="001E21DA"/>
    <w:rsid w:val="001E34FD"/>
    <w:rsid w:val="001E7619"/>
    <w:rsid w:val="001F54B8"/>
    <w:rsid w:val="002023E4"/>
    <w:rsid w:val="002038E9"/>
    <w:rsid w:val="00212775"/>
    <w:rsid w:val="00215C3C"/>
    <w:rsid w:val="00217368"/>
    <w:rsid w:val="00221138"/>
    <w:rsid w:val="00223306"/>
    <w:rsid w:val="00223F1B"/>
    <w:rsid w:val="00225BAF"/>
    <w:rsid w:val="002275F6"/>
    <w:rsid w:val="00232792"/>
    <w:rsid w:val="00233466"/>
    <w:rsid w:val="00234F75"/>
    <w:rsid w:val="00236B1B"/>
    <w:rsid w:val="00236C2D"/>
    <w:rsid w:val="00236E10"/>
    <w:rsid w:val="00241AB0"/>
    <w:rsid w:val="0024615D"/>
    <w:rsid w:val="00247327"/>
    <w:rsid w:val="00251B82"/>
    <w:rsid w:val="002544BF"/>
    <w:rsid w:val="00267E14"/>
    <w:rsid w:val="00271911"/>
    <w:rsid w:val="00276558"/>
    <w:rsid w:val="0028114C"/>
    <w:rsid w:val="00282DC3"/>
    <w:rsid w:val="00285E2C"/>
    <w:rsid w:val="0029123E"/>
    <w:rsid w:val="002A0066"/>
    <w:rsid w:val="002A0690"/>
    <w:rsid w:val="002A20A2"/>
    <w:rsid w:val="002B1C37"/>
    <w:rsid w:val="002B2EA2"/>
    <w:rsid w:val="002B579D"/>
    <w:rsid w:val="002B7AC1"/>
    <w:rsid w:val="002C2754"/>
    <w:rsid w:val="002C2ADE"/>
    <w:rsid w:val="002C3DD3"/>
    <w:rsid w:val="002C547E"/>
    <w:rsid w:val="002C61A3"/>
    <w:rsid w:val="002D0BCA"/>
    <w:rsid w:val="002D29AA"/>
    <w:rsid w:val="002D68D5"/>
    <w:rsid w:val="002E0EEB"/>
    <w:rsid w:val="002E104A"/>
    <w:rsid w:val="002E112B"/>
    <w:rsid w:val="002E27F2"/>
    <w:rsid w:val="002E6A7D"/>
    <w:rsid w:val="002E709C"/>
    <w:rsid w:val="002F5D44"/>
    <w:rsid w:val="002F6E9B"/>
    <w:rsid w:val="003017D1"/>
    <w:rsid w:val="00302911"/>
    <w:rsid w:val="0030353D"/>
    <w:rsid w:val="00304605"/>
    <w:rsid w:val="00305F5D"/>
    <w:rsid w:val="003063A5"/>
    <w:rsid w:val="00320288"/>
    <w:rsid w:val="00321DAC"/>
    <w:rsid w:val="00322601"/>
    <w:rsid w:val="00323A60"/>
    <w:rsid w:val="00323B47"/>
    <w:rsid w:val="00325BEB"/>
    <w:rsid w:val="00337165"/>
    <w:rsid w:val="00343807"/>
    <w:rsid w:val="00352D6F"/>
    <w:rsid w:val="003536E7"/>
    <w:rsid w:val="0035532A"/>
    <w:rsid w:val="00356858"/>
    <w:rsid w:val="00363C1E"/>
    <w:rsid w:val="00370CE8"/>
    <w:rsid w:val="003775E7"/>
    <w:rsid w:val="00380840"/>
    <w:rsid w:val="00380D83"/>
    <w:rsid w:val="003926CD"/>
    <w:rsid w:val="003969AC"/>
    <w:rsid w:val="0039767D"/>
    <w:rsid w:val="003A2DFE"/>
    <w:rsid w:val="003B327E"/>
    <w:rsid w:val="003B5666"/>
    <w:rsid w:val="003C2455"/>
    <w:rsid w:val="003C2A91"/>
    <w:rsid w:val="003C2BCD"/>
    <w:rsid w:val="003C463B"/>
    <w:rsid w:val="003C49BD"/>
    <w:rsid w:val="003C5C52"/>
    <w:rsid w:val="003D2EFB"/>
    <w:rsid w:val="003D36C2"/>
    <w:rsid w:val="003D7649"/>
    <w:rsid w:val="003E246D"/>
    <w:rsid w:val="003E785F"/>
    <w:rsid w:val="003F49FE"/>
    <w:rsid w:val="004054AF"/>
    <w:rsid w:val="00406B4C"/>
    <w:rsid w:val="004101E4"/>
    <w:rsid w:val="00410B70"/>
    <w:rsid w:val="004124C8"/>
    <w:rsid w:val="00412924"/>
    <w:rsid w:val="004146E3"/>
    <w:rsid w:val="00421528"/>
    <w:rsid w:val="004231C6"/>
    <w:rsid w:val="00424D6A"/>
    <w:rsid w:val="0042530E"/>
    <w:rsid w:val="004259FD"/>
    <w:rsid w:val="00425C74"/>
    <w:rsid w:val="004266D6"/>
    <w:rsid w:val="00427F64"/>
    <w:rsid w:val="00432737"/>
    <w:rsid w:val="0043410D"/>
    <w:rsid w:val="00436503"/>
    <w:rsid w:val="00437569"/>
    <w:rsid w:val="0044251F"/>
    <w:rsid w:val="00444C43"/>
    <w:rsid w:val="00451A72"/>
    <w:rsid w:val="00452C9A"/>
    <w:rsid w:val="00457EFC"/>
    <w:rsid w:val="004613F1"/>
    <w:rsid w:val="00462658"/>
    <w:rsid w:val="00465678"/>
    <w:rsid w:val="004678A7"/>
    <w:rsid w:val="00467D82"/>
    <w:rsid w:val="00470108"/>
    <w:rsid w:val="0047272F"/>
    <w:rsid w:val="00480760"/>
    <w:rsid w:val="00487D30"/>
    <w:rsid w:val="00490B44"/>
    <w:rsid w:val="004927BC"/>
    <w:rsid w:val="00493EED"/>
    <w:rsid w:val="004A25C9"/>
    <w:rsid w:val="004A37F8"/>
    <w:rsid w:val="004A3B01"/>
    <w:rsid w:val="004A6BD7"/>
    <w:rsid w:val="004B0B1C"/>
    <w:rsid w:val="004B0E18"/>
    <w:rsid w:val="004B2073"/>
    <w:rsid w:val="004B2A9E"/>
    <w:rsid w:val="004B4181"/>
    <w:rsid w:val="004B50DC"/>
    <w:rsid w:val="004B6F14"/>
    <w:rsid w:val="004C0C05"/>
    <w:rsid w:val="004C2777"/>
    <w:rsid w:val="004C3FD1"/>
    <w:rsid w:val="004C5A60"/>
    <w:rsid w:val="004C7F46"/>
    <w:rsid w:val="004D31DD"/>
    <w:rsid w:val="004E07B3"/>
    <w:rsid w:val="004E4EA9"/>
    <w:rsid w:val="004E4EDA"/>
    <w:rsid w:val="004F3D97"/>
    <w:rsid w:val="004F412E"/>
    <w:rsid w:val="00500B1A"/>
    <w:rsid w:val="00505FCF"/>
    <w:rsid w:val="005067B1"/>
    <w:rsid w:val="00507A21"/>
    <w:rsid w:val="005105D1"/>
    <w:rsid w:val="00512631"/>
    <w:rsid w:val="00512DB0"/>
    <w:rsid w:val="00513738"/>
    <w:rsid w:val="00513D9B"/>
    <w:rsid w:val="005168BB"/>
    <w:rsid w:val="005203E1"/>
    <w:rsid w:val="005245CE"/>
    <w:rsid w:val="005248F0"/>
    <w:rsid w:val="00525FCC"/>
    <w:rsid w:val="00527701"/>
    <w:rsid w:val="00530690"/>
    <w:rsid w:val="00542150"/>
    <w:rsid w:val="00544B62"/>
    <w:rsid w:val="00555F8C"/>
    <w:rsid w:val="00557F35"/>
    <w:rsid w:val="005600AF"/>
    <w:rsid w:val="00561E8A"/>
    <w:rsid w:val="0056620D"/>
    <w:rsid w:val="005668AF"/>
    <w:rsid w:val="0056739F"/>
    <w:rsid w:val="00567584"/>
    <w:rsid w:val="0056766E"/>
    <w:rsid w:val="00570164"/>
    <w:rsid w:val="00571E25"/>
    <w:rsid w:val="00572E6A"/>
    <w:rsid w:val="00584E05"/>
    <w:rsid w:val="00590F83"/>
    <w:rsid w:val="005929DC"/>
    <w:rsid w:val="00592B3C"/>
    <w:rsid w:val="00592D0D"/>
    <w:rsid w:val="00593292"/>
    <w:rsid w:val="0059565A"/>
    <w:rsid w:val="00597F4D"/>
    <w:rsid w:val="005A1A7E"/>
    <w:rsid w:val="005A1CE1"/>
    <w:rsid w:val="005A2440"/>
    <w:rsid w:val="005A51DB"/>
    <w:rsid w:val="005B43DD"/>
    <w:rsid w:val="005B45EA"/>
    <w:rsid w:val="005C4D3F"/>
    <w:rsid w:val="005C583D"/>
    <w:rsid w:val="005C68F8"/>
    <w:rsid w:val="005C727A"/>
    <w:rsid w:val="005D06A1"/>
    <w:rsid w:val="005D1062"/>
    <w:rsid w:val="005D1398"/>
    <w:rsid w:val="005D1968"/>
    <w:rsid w:val="005D2484"/>
    <w:rsid w:val="005D43F6"/>
    <w:rsid w:val="005D552B"/>
    <w:rsid w:val="005E28C4"/>
    <w:rsid w:val="005E2A43"/>
    <w:rsid w:val="005E322D"/>
    <w:rsid w:val="005E4DEC"/>
    <w:rsid w:val="005E56C6"/>
    <w:rsid w:val="005F0209"/>
    <w:rsid w:val="005F04D8"/>
    <w:rsid w:val="005F0BE0"/>
    <w:rsid w:val="005F128E"/>
    <w:rsid w:val="005F5672"/>
    <w:rsid w:val="005F64AD"/>
    <w:rsid w:val="0060096F"/>
    <w:rsid w:val="00600AF2"/>
    <w:rsid w:val="00604D37"/>
    <w:rsid w:val="00605B86"/>
    <w:rsid w:val="00610221"/>
    <w:rsid w:val="00613F74"/>
    <w:rsid w:val="00616574"/>
    <w:rsid w:val="00621C27"/>
    <w:rsid w:val="006254A0"/>
    <w:rsid w:val="00625940"/>
    <w:rsid w:val="006263CA"/>
    <w:rsid w:val="00626B51"/>
    <w:rsid w:val="00627D2F"/>
    <w:rsid w:val="006301A6"/>
    <w:rsid w:val="00630CA5"/>
    <w:rsid w:val="00633E39"/>
    <w:rsid w:val="00641651"/>
    <w:rsid w:val="00643D13"/>
    <w:rsid w:val="006443F3"/>
    <w:rsid w:val="00644E37"/>
    <w:rsid w:val="00653303"/>
    <w:rsid w:val="00654AB5"/>
    <w:rsid w:val="006556DB"/>
    <w:rsid w:val="00662271"/>
    <w:rsid w:val="00664383"/>
    <w:rsid w:val="0067394D"/>
    <w:rsid w:val="006740E8"/>
    <w:rsid w:val="00675E9D"/>
    <w:rsid w:val="00676267"/>
    <w:rsid w:val="0067731D"/>
    <w:rsid w:val="00680822"/>
    <w:rsid w:val="00680B54"/>
    <w:rsid w:val="00682533"/>
    <w:rsid w:val="006852EE"/>
    <w:rsid w:val="0068554C"/>
    <w:rsid w:val="00685AD7"/>
    <w:rsid w:val="006875A9"/>
    <w:rsid w:val="00687E7E"/>
    <w:rsid w:val="006950B2"/>
    <w:rsid w:val="006A2A3D"/>
    <w:rsid w:val="006B45E2"/>
    <w:rsid w:val="006B4C0A"/>
    <w:rsid w:val="006B546A"/>
    <w:rsid w:val="006B775D"/>
    <w:rsid w:val="006B7BFA"/>
    <w:rsid w:val="006C0DA4"/>
    <w:rsid w:val="006C10C3"/>
    <w:rsid w:val="006C24EB"/>
    <w:rsid w:val="006D05A5"/>
    <w:rsid w:val="006D0737"/>
    <w:rsid w:val="006D2EB0"/>
    <w:rsid w:val="006D6BD5"/>
    <w:rsid w:val="006E2954"/>
    <w:rsid w:val="006E4A28"/>
    <w:rsid w:val="006E4D0F"/>
    <w:rsid w:val="006E601C"/>
    <w:rsid w:val="006E6404"/>
    <w:rsid w:val="006F0D4C"/>
    <w:rsid w:val="006F204B"/>
    <w:rsid w:val="006F2BD6"/>
    <w:rsid w:val="00703A62"/>
    <w:rsid w:val="007118DF"/>
    <w:rsid w:val="00713984"/>
    <w:rsid w:val="00722500"/>
    <w:rsid w:val="00722716"/>
    <w:rsid w:val="00724C3C"/>
    <w:rsid w:val="00727253"/>
    <w:rsid w:val="00730B70"/>
    <w:rsid w:val="00732E88"/>
    <w:rsid w:val="00736533"/>
    <w:rsid w:val="007525D2"/>
    <w:rsid w:val="00752BF9"/>
    <w:rsid w:val="00755506"/>
    <w:rsid w:val="007703F6"/>
    <w:rsid w:val="00771D04"/>
    <w:rsid w:val="00773DC0"/>
    <w:rsid w:val="007804E8"/>
    <w:rsid w:val="00780F72"/>
    <w:rsid w:val="007838F1"/>
    <w:rsid w:val="00784097"/>
    <w:rsid w:val="00784BA3"/>
    <w:rsid w:val="00785E13"/>
    <w:rsid w:val="00786C21"/>
    <w:rsid w:val="007904B1"/>
    <w:rsid w:val="007A00D1"/>
    <w:rsid w:val="007A2364"/>
    <w:rsid w:val="007B01E6"/>
    <w:rsid w:val="007C2B7B"/>
    <w:rsid w:val="007C40E1"/>
    <w:rsid w:val="007D0F7D"/>
    <w:rsid w:val="007D5CD0"/>
    <w:rsid w:val="007D7039"/>
    <w:rsid w:val="007E240A"/>
    <w:rsid w:val="007E7A8E"/>
    <w:rsid w:val="007F2482"/>
    <w:rsid w:val="007F37C4"/>
    <w:rsid w:val="008024AD"/>
    <w:rsid w:val="0080321C"/>
    <w:rsid w:val="00814292"/>
    <w:rsid w:val="00815DCA"/>
    <w:rsid w:val="00824AEC"/>
    <w:rsid w:val="00824E79"/>
    <w:rsid w:val="00825FCF"/>
    <w:rsid w:val="00826580"/>
    <w:rsid w:val="008347D4"/>
    <w:rsid w:val="00835354"/>
    <w:rsid w:val="00836FE4"/>
    <w:rsid w:val="00843451"/>
    <w:rsid w:val="00854E2D"/>
    <w:rsid w:val="008554C5"/>
    <w:rsid w:val="00860B24"/>
    <w:rsid w:val="00865767"/>
    <w:rsid w:val="008662BF"/>
    <w:rsid w:val="00866C6B"/>
    <w:rsid w:val="00867B4E"/>
    <w:rsid w:val="008724FE"/>
    <w:rsid w:val="00873602"/>
    <w:rsid w:val="008764FF"/>
    <w:rsid w:val="00877E49"/>
    <w:rsid w:val="00880478"/>
    <w:rsid w:val="00885883"/>
    <w:rsid w:val="00886247"/>
    <w:rsid w:val="00892D53"/>
    <w:rsid w:val="00893BF8"/>
    <w:rsid w:val="0089563B"/>
    <w:rsid w:val="00895D81"/>
    <w:rsid w:val="008A1C21"/>
    <w:rsid w:val="008A371F"/>
    <w:rsid w:val="008A4060"/>
    <w:rsid w:val="008A41E3"/>
    <w:rsid w:val="008A7AB5"/>
    <w:rsid w:val="008B229F"/>
    <w:rsid w:val="008B5AED"/>
    <w:rsid w:val="008C77C4"/>
    <w:rsid w:val="008D7580"/>
    <w:rsid w:val="008E07D3"/>
    <w:rsid w:val="008E1B7A"/>
    <w:rsid w:val="008E5447"/>
    <w:rsid w:val="008E666E"/>
    <w:rsid w:val="008E6C7A"/>
    <w:rsid w:val="008F2604"/>
    <w:rsid w:val="008F3E84"/>
    <w:rsid w:val="008F7DB3"/>
    <w:rsid w:val="00900BDF"/>
    <w:rsid w:val="00900DB8"/>
    <w:rsid w:val="00904F12"/>
    <w:rsid w:val="009052C0"/>
    <w:rsid w:val="00907CC2"/>
    <w:rsid w:val="00910684"/>
    <w:rsid w:val="009123D1"/>
    <w:rsid w:val="0091602B"/>
    <w:rsid w:val="009212B2"/>
    <w:rsid w:val="0092643B"/>
    <w:rsid w:val="00926574"/>
    <w:rsid w:val="00936615"/>
    <w:rsid w:val="00937E90"/>
    <w:rsid w:val="00943222"/>
    <w:rsid w:val="00943B45"/>
    <w:rsid w:val="009451DB"/>
    <w:rsid w:val="0094540C"/>
    <w:rsid w:val="00945701"/>
    <w:rsid w:val="00956904"/>
    <w:rsid w:val="00961BA4"/>
    <w:rsid w:val="00964736"/>
    <w:rsid w:val="00965964"/>
    <w:rsid w:val="00970837"/>
    <w:rsid w:val="00976BD3"/>
    <w:rsid w:val="009809D0"/>
    <w:rsid w:val="00980E3E"/>
    <w:rsid w:val="00981610"/>
    <w:rsid w:val="0098466C"/>
    <w:rsid w:val="009A2FA4"/>
    <w:rsid w:val="009A383B"/>
    <w:rsid w:val="009A722F"/>
    <w:rsid w:val="009B032B"/>
    <w:rsid w:val="009C1529"/>
    <w:rsid w:val="009C5CDE"/>
    <w:rsid w:val="009C5DA8"/>
    <w:rsid w:val="009D0ED2"/>
    <w:rsid w:val="009D1055"/>
    <w:rsid w:val="009D315B"/>
    <w:rsid w:val="009D3B41"/>
    <w:rsid w:val="009D551C"/>
    <w:rsid w:val="009D59A3"/>
    <w:rsid w:val="009E02EF"/>
    <w:rsid w:val="009E0FDD"/>
    <w:rsid w:val="009E2D9C"/>
    <w:rsid w:val="009F18F4"/>
    <w:rsid w:val="009F547F"/>
    <w:rsid w:val="00A07FC8"/>
    <w:rsid w:val="00A11E34"/>
    <w:rsid w:val="00A125E7"/>
    <w:rsid w:val="00A2103C"/>
    <w:rsid w:val="00A2416F"/>
    <w:rsid w:val="00A37E50"/>
    <w:rsid w:val="00A46500"/>
    <w:rsid w:val="00A46DB6"/>
    <w:rsid w:val="00A53BF9"/>
    <w:rsid w:val="00A55E50"/>
    <w:rsid w:val="00A56368"/>
    <w:rsid w:val="00A65800"/>
    <w:rsid w:val="00A67EF9"/>
    <w:rsid w:val="00A714DF"/>
    <w:rsid w:val="00A76A93"/>
    <w:rsid w:val="00A84106"/>
    <w:rsid w:val="00A92107"/>
    <w:rsid w:val="00A97F9F"/>
    <w:rsid w:val="00AA1390"/>
    <w:rsid w:val="00AA459B"/>
    <w:rsid w:val="00AA5032"/>
    <w:rsid w:val="00AA5856"/>
    <w:rsid w:val="00AB049B"/>
    <w:rsid w:val="00AB6160"/>
    <w:rsid w:val="00AC2E82"/>
    <w:rsid w:val="00AC31D6"/>
    <w:rsid w:val="00AC4766"/>
    <w:rsid w:val="00AC52A2"/>
    <w:rsid w:val="00AD02E0"/>
    <w:rsid w:val="00AD38F6"/>
    <w:rsid w:val="00AD3BEE"/>
    <w:rsid w:val="00AD764A"/>
    <w:rsid w:val="00AE25E2"/>
    <w:rsid w:val="00AE5158"/>
    <w:rsid w:val="00AF1A7B"/>
    <w:rsid w:val="00AF594C"/>
    <w:rsid w:val="00B030FD"/>
    <w:rsid w:val="00B03C91"/>
    <w:rsid w:val="00B075DA"/>
    <w:rsid w:val="00B22970"/>
    <w:rsid w:val="00B236AD"/>
    <w:rsid w:val="00B25BEC"/>
    <w:rsid w:val="00B417F3"/>
    <w:rsid w:val="00B451DE"/>
    <w:rsid w:val="00B51BB0"/>
    <w:rsid w:val="00B51F7F"/>
    <w:rsid w:val="00B52C40"/>
    <w:rsid w:val="00B54880"/>
    <w:rsid w:val="00B54D12"/>
    <w:rsid w:val="00B61EBE"/>
    <w:rsid w:val="00B648F2"/>
    <w:rsid w:val="00B666B5"/>
    <w:rsid w:val="00B711ED"/>
    <w:rsid w:val="00B731DC"/>
    <w:rsid w:val="00B74B3F"/>
    <w:rsid w:val="00B74D21"/>
    <w:rsid w:val="00B853AD"/>
    <w:rsid w:val="00B8596B"/>
    <w:rsid w:val="00B949F5"/>
    <w:rsid w:val="00BA2C36"/>
    <w:rsid w:val="00BB12FD"/>
    <w:rsid w:val="00BB1594"/>
    <w:rsid w:val="00BB2E13"/>
    <w:rsid w:val="00BB34FC"/>
    <w:rsid w:val="00BB7D76"/>
    <w:rsid w:val="00BC2B39"/>
    <w:rsid w:val="00BC3FF9"/>
    <w:rsid w:val="00BC5CBB"/>
    <w:rsid w:val="00BD0424"/>
    <w:rsid w:val="00BD1B83"/>
    <w:rsid w:val="00BE268A"/>
    <w:rsid w:val="00BE2763"/>
    <w:rsid w:val="00BE7421"/>
    <w:rsid w:val="00BF69E0"/>
    <w:rsid w:val="00C050BD"/>
    <w:rsid w:val="00C06B16"/>
    <w:rsid w:val="00C0745C"/>
    <w:rsid w:val="00C100F2"/>
    <w:rsid w:val="00C13687"/>
    <w:rsid w:val="00C15743"/>
    <w:rsid w:val="00C168DE"/>
    <w:rsid w:val="00C16F1D"/>
    <w:rsid w:val="00C203FF"/>
    <w:rsid w:val="00C21448"/>
    <w:rsid w:val="00C21B16"/>
    <w:rsid w:val="00C251BE"/>
    <w:rsid w:val="00C34DD7"/>
    <w:rsid w:val="00C34F13"/>
    <w:rsid w:val="00C36573"/>
    <w:rsid w:val="00C4112D"/>
    <w:rsid w:val="00C524A2"/>
    <w:rsid w:val="00C54D86"/>
    <w:rsid w:val="00C551F2"/>
    <w:rsid w:val="00C55463"/>
    <w:rsid w:val="00C56717"/>
    <w:rsid w:val="00C611DE"/>
    <w:rsid w:val="00C61EDD"/>
    <w:rsid w:val="00C623A6"/>
    <w:rsid w:val="00C6251A"/>
    <w:rsid w:val="00C65ED3"/>
    <w:rsid w:val="00C7001B"/>
    <w:rsid w:val="00C7224A"/>
    <w:rsid w:val="00C7270E"/>
    <w:rsid w:val="00C72C5A"/>
    <w:rsid w:val="00C760D7"/>
    <w:rsid w:val="00C77063"/>
    <w:rsid w:val="00C806FB"/>
    <w:rsid w:val="00C84863"/>
    <w:rsid w:val="00C87AC9"/>
    <w:rsid w:val="00C936CD"/>
    <w:rsid w:val="00C93C3E"/>
    <w:rsid w:val="00C94CF7"/>
    <w:rsid w:val="00C9561C"/>
    <w:rsid w:val="00CA2F1B"/>
    <w:rsid w:val="00CA2F8C"/>
    <w:rsid w:val="00CA638B"/>
    <w:rsid w:val="00CB395A"/>
    <w:rsid w:val="00CB3B07"/>
    <w:rsid w:val="00CB427D"/>
    <w:rsid w:val="00CC0C99"/>
    <w:rsid w:val="00CC3FE7"/>
    <w:rsid w:val="00CC5159"/>
    <w:rsid w:val="00CC5508"/>
    <w:rsid w:val="00CD1702"/>
    <w:rsid w:val="00CD3FA7"/>
    <w:rsid w:val="00CD4C6C"/>
    <w:rsid w:val="00CE053B"/>
    <w:rsid w:val="00CE2F20"/>
    <w:rsid w:val="00CE3D02"/>
    <w:rsid w:val="00CE45FF"/>
    <w:rsid w:val="00CF37FE"/>
    <w:rsid w:val="00CF4D2E"/>
    <w:rsid w:val="00D06F3C"/>
    <w:rsid w:val="00D1187A"/>
    <w:rsid w:val="00D134EB"/>
    <w:rsid w:val="00D13526"/>
    <w:rsid w:val="00D231A8"/>
    <w:rsid w:val="00D2444E"/>
    <w:rsid w:val="00D375C0"/>
    <w:rsid w:val="00D50A30"/>
    <w:rsid w:val="00D56064"/>
    <w:rsid w:val="00D63773"/>
    <w:rsid w:val="00D7103A"/>
    <w:rsid w:val="00D713CA"/>
    <w:rsid w:val="00D777CE"/>
    <w:rsid w:val="00D806AA"/>
    <w:rsid w:val="00D8429A"/>
    <w:rsid w:val="00D86613"/>
    <w:rsid w:val="00D875E7"/>
    <w:rsid w:val="00D96F6F"/>
    <w:rsid w:val="00DA00E5"/>
    <w:rsid w:val="00DA3822"/>
    <w:rsid w:val="00DA478C"/>
    <w:rsid w:val="00DA6B8F"/>
    <w:rsid w:val="00DB1AE2"/>
    <w:rsid w:val="00DB6DD3"/>
    <w:rsid w:val="00DC142F"/>
    <w:rsid w:val="00DC50EF"/>
    <w:rsid w:val="00DD4636"/>
    <w:rsid w:val="00DD5BAF"/>
    <w:rsid w:val="00DD5FB9"/>
    <w:rsid w:val="00DE06C2"/>
    <w:rsid w:val="00DE1E27"/>
    <w:rsid w:val="00DE7B0B"/>
    <w:rsid w:val="00DF32B0"/>
    <w:rsid w:val="00DF417E"/>
    <w:rsid w:val="00DF428A"/>
    <w:rsid w:val="00DF4971"/>
    <w:rsid w:val="00DF605D"/>
    <w:rsid w:val="00DF607D"/>
    <w:rsid w:val="00DF6791"/>
    <w:rsid w:val="00E0007C"/>
    <w:rsid w:val="00E025FB"/>
    <w:rsid w:val="00E07093"/>
    <w:rsid w:val="00E12784"/>
    <w:rsid w:val="00E168CA"/>
    <w:rsid w:val="00E23DCA"/>
    <w:rsid w:val="00E23EC7"/>
    <w:rsid w:val="00E243A1"/>
    <w:rsid w:val="00E270C3"/>
    <w:rsid w:val="00E3289B"/>
    <w:rsid w:val="00E35CDE"/>
    <w:rsid w:val="00E37B75"/>
    <w:rsid w:val="00E414CB"/>
    <w:rsid w:val="00E42F2D"/>
    <w:rsid w:val="00E474F0"/>
    <w:rsid w:val="00E536F6"/>
    <w:rsid w:val="00E547ED"/>
    <w:rsid w:val="00E65AB7"/>
    <w:rsid w:val="00E674C5"/>
    <w:rsid w:val="00E67E74"/>
    <w:rsid w:val="00E710E6"/>
    <w:rsid w:val="00E77136"/>
    <w:rsid w:val="00E91F58"/>
    <w:rsid w:val="00E935DC"/>
    <w:rsid w:val="00E945AE"/>
    <w:rsid w:val="00EA459D"/>
    <w:rsid w:val="00EA51E3"/>
    <w:rsid w:val="00EB0EA9"/>
    <w:rsid w:val="00EB6E1E"/>
    <w:rsid w:val="00EB72C0"/>
    <w:rsid w:val="00EB7553"/>
    <w:rsid w:val="00EC479C"/>
    <w:rsid w:val="00EC7619"/>
    <w:rsid w:val="00ED4308"/>
    <w:rsid w:val="00ED5960"/>
    <w:rsid w:val="00ED6907"/>
    <w:rsid w:val="00EE2445"/>
    <w:rsid w:val="00EE2B74"/>
    <w:rsid w:val="00EE41C6"/>
    <w:rsid w:val="00EE4BBC"/>
    <w:rsid w:val="00EE567F"/>
    <w:rsid w:val="00EF17EF"/>
    <w:rsid w:val="00EF3222"/>
    <w:rsid w:val="00EF45D8"/>
    <w:rsid w:val="00EF4C38"/>
    <w:rsid w:val="00EF5834"/>
    <w:rsid w:val="00EF6A72"/>
    <w:rsid w:val="00EF7F4C"/>
    <w:rsid w:val="00F00A55"/>
    <w:rsid w:val="00F04F2A"/>
    <w:rsid w:val="00F06A2B"/>
    <w:rsid w:val="00F06E0F"/>
    <w:rsid w:val="00F06F6D"/>
    <w:rsid w:val="00F12374"/>
    <w:rsid w:val="00F14A80"/>
    <w:rsid w:val="00F150BD"/>
    <w:rsid w:val="00F2687B"/>
    <w:rsid w:val="00F301EE"/>
    <w:rsid w:val="00F30598"/>
    <w:rsid w:val="00F337A4"/>
    <w:rsid w:val="00F341CE"/>
    <w:rsid w:val="00F34537"/>
    <w:rsid w:val="00F40821"/>
    <w:rsid w:val="00F431B2"/>
    <w:rsid w:val="00F462CA"/>
    <w:rsid w:val="00F500C6"/>
    <w:rsid w:val="00F50C4D"/>
    <w:rsid w:val="00F5441B"/>
    <w:rsid w:val="00F54E6D"/>
    <w:rsid w:val="00F5513E"/>
    <w:rsid w:val="00F6206E"/>
    <w:rsid w:val="00F738F4"/>
    <w:rsid w:val="00F80007"/>
    <w:rsid w:val="00F80F13"/>
    <w:rsid w:val="00F8237F"/>
    <w:rsid w:val="00F83491"/>
    <w:rsid w:val="00F837AF"/>
    <w:rsid w:val="00F87BD7"/>
    <w:rsid w:val="00F92C6A"/>
    <w:rsid w:val="00F950BA"/>
    <w:rsid w:val="00F9763A"/>
    <w:rsid w:val="00FA4B1D"/>
    <w:rsid w:val="00FB1B90"/>
    <w:rsid w:val="00FB4049"/>
    <w:rsid w:val="00FB4D81"/>
    <w:rsid w:val="00FB6E1C"/>
    <w:rsid w:val="00FC06AA"/>
    <w:rsid w:val="00FC12CB"/>
    <w:rsid w:val="00FC3170"/>
    <w:rsid w:val="00FC4671"/>
    <w:rsid w:val="00FD2BC7"/>
    <w:rsid w:val="00FD332C"/>
    <w:rsid w:val="00FD4AF3"/>
    <w:rsid w:val="00FD736D"/>
    <w:rsid w:val="00FE0589"/>
    <w:rsid w:val="00FE1E6C"/>
    <w:rsid w:val="00FE294D"/>
    <w:rsid w:val="00FE33B6"/>
    <w:rsid w:val="00FE507F"/>
    <w:rsid w:val="00FF0B96"/>
    <w:rsid w:val="00FF4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F24AE9"/>
  <w15:docId w15:val="{9B05D893-F23F-4C20-A8CB-F731C421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4671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slov1">
    <w:name w:val="heading 1"/>
    <w:basedOn w:val="Navaden"/>
    <w:next w:val="Navaden"/>
    <w:qFormat/>
    <w:rsid w:val="00AA459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Naslov4">
    <w:name w:val="heading 4"/>
    <w:basedOn w:val="Navaden"/>
    <w:next w:val="Navaden"/>
    <w:qFormat/>
    <w:rsid w:val="00E168CA"/>
    <w:pPr>
      <w:keepNext/>
      <w:ind w:left="360"/>
      <w:outlineLvl w:val="3"/>
    </w:pPr>
    <w:rPr>
      <w:b/>
      <w:sz w:val="32"/>
      <w:szCs w:val="20"/>
    </w:rPr>
  </w:style>
  <w:style w:type="paragraph" w:styleId="Naslov9">
    <w:name w:val="heading 9"/>
    <w:basedOn w:val="Navaden"/>
    <w:next w:val="Navaden"/>
    <w:rsid w:val="00E168C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0" w:color="000000"/>
      </w:pBdr>
      <w:tabs>
        <w:tab w:val="num" w:pos="0"/>
      </w:tabs>
      <w:outlineLvl w:val="8"/>
    </w:pPr>
    <w:rPr>
      <w:rFonts w:ascii="Bookman Old Style" w:hAnsi="Bookman Old Style"/>
      <w:b/>
      <w:sz w:val="3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3z0">
    <w:name w:val="WW8Num3z0"/>
    <w:rsid w:val="00E168CA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168CA"/>
    <w:rPr>
      <w:rFonts w:ascii="Symbol" w:hAnsi="Symbol"/>
    </w:rPr>
  </w:style>
  <w:style w:type="character" w:customStyle="1" w:styleId="WW8Num5z1">
    <w:name w:val="WW8Num5z1"/>
    <w:rsid w:val="00E168CA"/>
    <w:rPr>
      <w:rFonts w:ascii="Courier New" w:hAnsi="Courier New"/>
    </w:rPr>
  </w:style>
  <w:style w:type="character" w:customStyle="1" w:styleId="WW8Num5z2">
    <w:name w:val="WW8Num5z2"/>
    <w:rsid w:val="00E168CA"/>
    <w:rPr>
      <w:rFonts w:ascii="Wingdings" w:hAnsi="Wingdings"/>
    </w:rPr>
  </w:style>
  <w:style w:type="character" w:customStyle="1" w:styleId="WW8Num7z0">
    <w:name w:val="WW8Num7z0"/>
    <w:rsid w:val="00E168CA"/>
    <w:rPr>
      <w:rFonts w:ascii="Comic Sans MS" w:hAnsi="Comic Sans MS" w:cs="Times New Roman"/>
      <w:i w:val="0"/>
    </w:rPr>
  </w:style>
  <w:style w:type="character" w:customStyle="1" w:styleId="WW8Num12z0">
    <w:name w:val="WW8Num12z0"/>
    <w:rsid w:val="00E168CA"/>
    <w:rPr>
      <w:rFonts w:ascii="Comic Sans MS" w:hAnsi="Comic Sans MS" w:cs="Times New Roman"/>
      <w:i w:val="0"/>
    </w:rPr>
  </w:style>
  <w:style w:type="character" w:customStyle="1" w:styleId="WW8Num13z0">
    <w:name w:val="WW8Num13z0"/>
    <w:rsid w:val="00E168CA"/>
    <w:rPr>
      <w:rFonts w:ascii="Symbol" w:hAnsi="Symbol" w:cs="StarSymbol"/>
      <w:sz w:val="18"/>
      <w:szCs w:val="18"/>
    </w:rPr>
  </w:style>
  <w:style w:type="character" w:customStyle="1" w:styleId="WW8Num13z1">
    <w:name w:val="WW8Num13z1"/>
    <w:rsid w:val="00E168CA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E168CA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168CA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E168CA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E168CA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E168CA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E168CA"/>
    <w:rPr>
      <w:rFonts w:ascii="Wingdings 2" w:hAnsi="Wingdings 2" w:cs="StarSymbol"/>
      <w:sz w:val="18"/>
      <w:szCs w:val="18"/>
    </w:rPr>
  </w:style>
  <w:style w:type="character" w:customStyle="1" w:styleId="WW8Num15z2">
    <w:name w:val="WW8Num15z2"/>
    <w:rsid w:val="00E168CA"/>
    <w:rPr>
      <w:rFonts w:ascii="StarSymbol" w:hAnsi="StarSymbol" w:cs="StarSymbol"/>
      <w:sz w:val="18"/>
      <w:szCs w:val="18"/>
    </w:rPr>
  </w:style>
  <w:style w:type="character" w:customStyle="1" w:styleId="WW8Num15z3">
    <w:name w:val="WW8Num15z3"/>
    <w:rsid w:val="00E168CA"/>
    <w:rPr>
      <w:rFonts w:ascii="Symbol" w:hAnsi="Symbol"/>
    </w:rPr>
  </w:style>
  <w:style w:type="character" w:customStyle="1" w:styleId="WW8Num16z0">
    <w:name w:val="WW8Num16z0"/>
    <w:rsid w:val="00E168CA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E168CA"/>
    <w:rPr>
      <w:rFonts w:ascii="Symbol" w:hAnsi="Symbol" w:cs="StarSymbol"/>
      <w:sz w:val="18"/>
      <w:szCs w:val="18"/>
    </w:rPr>
  </w:style>
  <w:style w:type="character" w:customStyle="1" w:styleId="Privzetapisavaodstavka1">
    <w:name w:val="Privzeta pisava odstavka1"/>
    <w:rsid w:val="00E168CA"/>
  </w:style>
  <w:style w:type="character" w:customStyle="1" w:styleId="Oznake">
    <w:name w:val="Oznake"/>
    <w:rsid w:val="00E168CA"/>
    <w:rPr>
      <w:rFonts w:ascii="StarSymbol" w:eastAsia="StarSymbol" w:hAnsi="StarSymbol" w:cs="StarSymbol"/>
      <w:sz w:val="18"/>
      <w:szCs w:val="18"/>
    </w:rPr>
  </w:style>
  <w:style w:type="character" w:customStyle="1" w:styleId="WW8Num11z0">
    <w:name w:val="WW8Num11z0"/>
    <w:rsid w:val="00E168CA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E168CA"/>
    <w:rPr>
      <w:rFonts w:ascii="Courier New" w:hAnsi="Courier New" w:cs="Courier New"/>
    </w:rPr>
  </w:style>
  <w:style w:type="character" w:customStyle="1" w:styleId="WW8Num12z2">
    <w:name w:val="WW8Num12z2"/>
    <w:rsid w:val="00E168CA"/>
    <w:rPr>
      <w:rFonts w:ascii="Wingdings" w:hAnsi="Wingdings"/>
    </w:rPr>
  </w:style>
  <w:style w:type="character" w:customStyle="1" w:styleId="WW8Num12z3">
    <w:name w:val="WW8Num12z3"/>
    <w:rsid w:val="00E168CA"/>
    <w:rPr>
      <w:rFonts w:ascii="Symbol" w:hAnsi="Symbol"/>
    </w:rPr>
  </w:style>
  <w:style w:type="character" w:styleId="tevilkastrani">
    <w:name w:val="page number"/>
    <w:basedOn w:val="Privzetapisavaodstavka1"/>
    <w:rsid w:val="00E168CA"/>
  </w:style>
  <w:style w:type="paragraph" w:customStyle="1" w:styleId="Naslov3">
    <w:name w:val="Naslov3"/>
    <w:basedOn w:val="Navaden"/>
    <w:next w:val="Telobesedila"/>
    <w:rsid w:val="00E168C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lobesedila">
    <w:name w:val="Body Text"/>
    <w:basedOn w:val="Navaden"/>
    <w:rsid w:val="00E168CA"/>
    <w:pPr>
      <w:spacing w:after="120"/>
    </w:pPr>
  </w:style>
  <w:style w:type="paragraph" w:styleId="Seznam">
    <w:name w:val="List"/>
    <w:basedOn w:val="Telobesedila"/>
    <w:rsid w:val="00E168CA"/>
    <w:rPr>
      <w:rFonts w:cs="Tahoma"/>
    </w:rPr>
  </w:style>
  <w:style w:type="paragraph" w:customStyle="1" w:styleId="Napis2">
    <w:name w:val="Napis2"/>
    <w:basedOn w:val="Navaden"/>
    <w:rsid w:val="00E168CA"/>
    <w:pPr>
      <w:suppressLineNumbers/>
      <w:spacing w:before="120" w:after="120"/>
    </w:pPr>
    <w:rPr>
      <w:rFonts w:cs="Tahoma"/>
      <w:i/>
      <w:iCs/>
    </w:rPr>
  </w:style>
  <w:style w:type="paragraph" w:customStyle="1" w:styleId="Kazalo">
    <w:name w:val="Kazalo"/>
    <w:basedOn w:val="Navaden"/>
    <w:rsid w:val="00E168CA"/>
    <w:pPr>
      <w:suppressLineNumbers/>
    </w:pPr>
    <w:rPr>
      <w:rFonts w:cs="Tahoma"/>
    </w:rPr>
  </w:style>
  <w:style w:type="paragraph" w:customStyle="1" w:styleId="Naslov2">
    <w:name w:val="Naslov2"/>
    <w:basedOn w:val="Navaden"/>
    <w:next w:val="Telobesedila"/>
    <w:rsid w:val="00E168C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Naslov">
    <w:name w:val="Title"/>
    <w:basedOn w:val="Naslov2"/>
    <w:next w:val="Podnaslov"/>
    <w:qFormat/>
    <w:rsid w:val="00E168CA"/>
  </w:style>
  <w:style w:type="paragraph" w:styleId="Podnaslov">
    <w:name w:val="Subtitle"/>
    <w:basedOn w:val="Naslov2"/>
    <w:next w:val="Telobesedila"/>
    <w:qFormat/>
    <w:rsid w:val="00E168CA"/>
    <w:pPr>
      <w:jc w:val="center"/>
    </w:pPr>
    <w:rPr>
      <w:i/>
      <w:iCs/>
    </w:rPr>
  </w:style>
  <w:style w:type="paragraph" w:styleId="Glava">
    <w:name w:val="header"/>
    <w:basedOn w:val="Navaden"/>
    <w:link w:val="GlavaZnak"/>
    <w:uiPriority w:val="99"/>
    <w:rsid w:val="00E168C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E168CA"/>
    <w:pPr>
      <w:suppressLineNumbers/>
      <w:tabs>
        <w:tab w:val="center" w:pos="4818"/>
        <w:tab w:val="right" w:pos="9637"/>
      </w:tabs>
    </w:pPr>
  </w:style>
  <w:style w:type="paragraph" w:customStyle="1" w:styleId="Vsebinatabele">
    <w:name w:val="Vsebina tabele"/>
    <w:basedOn w:val="Navaden"/>
    <w:rsid w:val="00E168CA"/>
    <w:pPr>
      <w:suppressLineNumbers/>
    </w:pPr>
  </w:style>
  <w:style w:type="paragraph" w:customStyle="1" w:styleId="Napis1">
    <w:name w:val="Napis1"/>
    <w:basedOn w:val="Navaden"/>
    <w:rsid w:val="00E168CA"/>
    <w:pPr>
      <w:suppressLineNumbers/>
      <w:spacing w:before="120" w:after="120"/>
    </w:pPr>
    <w:rPr>
      <w:rFonts w:cs="Tahoma"/>
      <w:i/>
      <w:iCs/>
    </w:rPr>
  </w:style>
  <w:style w:type="paragraph" w:customStyle="1" w:styleId="Telobesedila21">
    <w:name w:val="Telo besedila 21"/>
    <w:basedOn w:val="Navaden"/>
    <w:rsid w:val="00E168CA"/>
    <w:pPr>
      <w:jc w:val="both"/>
    </w:pPr>
    <w:rPr>
      <w:szCs w:val="20"/>
    </w:rPr>
  </w:style>
  <w:style w:type="paragraph" w:customStyle="1" w:styleId="default">
    <w:name w:val="default"/>
    <w:basedOn w:val="Navaden"/>
    <w:rsid w:val="00E168CA"/>
    <w:pPr>
      <w:spacing w:before="280" w:after="280"/>
    </w:pPr>
    <w:rPr>
      <w:lang w:val="en-US"/>
    </w:rPr>
  </w:style>
  <w:style w:type="paragraph" w:customStyle="1" w:styleId="Naslov10">
    <w:name w:val="Naslov1"/>
    <w:basedOn w:val="Navaden"/>
    <w:next w:val="Telobesedila"/>
    <w:link w:val="Naslov1Znak"/>
    <w:rsid w:val="00E168C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lobesedila-zamik21">
    <w:name w:val="Telo besedila - zamik 21"/>
    <w:basedOn w:val="Navaden"/>
    <w:rsid w:val="00E168CA"/>
    <w:pPr>
      <w:ind w:left="360"/>
    </w:pPr>
    <w:rPr>
      <w:rFonts w:ascii="Microsoft Sans Serif" w:hAnsi="Microsoft Sans Serif" w:cs="Microsoft Sans Serif"/>
    </w:rPr>
  </w:style>
  <w:style w:type="paragraph" w:customStyle="1" w:styleId="Naslovtabele">
    <w:name w:val="Naslov tabele"/>
    <w:basedOn w:val="Vsebinatabele"/>
    <w:rsid w:val="00E168CA"/>
    <w:pPr>
      <w:jc w:val="center"/>
    </w:pPr>
    <w:rPr>
      <w:b/>
      <w:bCs/>
    </w:rPr>
  </w:style>
  <w:style w:type="character" w:styleId="Hiperpovezava">
    <w:name w:val="Hyperlink"/>
    <w:basedOn w:val="Privzetapisavaodstavka"/>
    <w:uiPriority w:val="99"/>
    <w:rsid w:val="009E0FDD"/>
    <w:rPr>
      <w:color w:val="0000FF"/>
      <w:u w:val="single"/>
    </w:rPr>
  </w:style>
  <w:style w:type="character" w:customStyle="1" w:styleId="Naslov1Znak">
    <w:name w:val="Naslov1 Znak"/>
    <w:basedOn w:val="Privzetapisavaodstavka"/>
    <w:link w:val="Naslov10"/>
    <w:rsid w:val="00F5513E"/>
    <w:rPr>
      <w:rFonts w:ascii="Arial" w:eastAsia="Lucida Sans Unicode" w:hAnsi="Arial" w:cs="Tahoma"/>
      <w:kern w:val="1"/>
      <w:sz w:val="28"/>
      <w:szCs w:val="28"/>
      <w:lang w:val="sl-SI" w:bidi="ar-SA"/>
    </w:rPr>
  </w:style>
  <w:style w:type="table" w:styleId="Tabelamrea">
    <w:name w:val="Table Grid"/>
    <w:basedOn w:val="Navadnatabela"/>
    <w:rsid w:val="0009254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1">
    <w:name w:val="toc 1"/>
    <w:basedOn w:val="Navaden"/>
    <w:next w:val="Navaden"/>
    <w:autoRedefine/>
    <w:uiPriority w:val="39"/>
    <w:rsid w:val="00A97F9F"/>
    <w:pPr>
      <w:spacing w:before="360"/>
    </w:pPr>
    <w:rPr>
      <w:rFonts w:ascii="Arial" w:hAnsi="Arial" w:cs="Arial"/>
      <w:b/>
      <w:bCs/>
      <w:caps/>
    </w:rPr>
  </w:style>
  <w:style w:type="paragraph" w:styleId="Kazalovsebine2">
    <w:name w:val="toc 2"/>
    <w:basedOn w:val="Navaden"/>
    <w:next w:val="Navaden"/>
    <w:autoRedefine/>
    <w:semiHidden/>
    <w:rsid w:val="00A97F9F"/>
    <w:pPr>
      <w:spacing w:before="240"/>
    </w:pPr>
    <w:rPr>
      <w:b/>
      <w:bCs/>
      <w:sz w:val="20"/>
      <w:szCs w:val="20"/>
    </w:rPr>
  </w:style>
  <w:style w:type="paragraph" w:styleId="Kazalovsebine3">
    <w:name w:val="toc 3"/>
    <w:basedOn w:val="Navaden"/>
    <w:next w:val="Navaden"/>
    <w:autoRedefine/>
    <w:semiHidden/>
    <w:rsid w:val="00A97F9F"/>
    <w:pPr>
      <w:ind w:left="240"/>
    </w:pPr>
    <w:rPr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A97F9F"/>
    <w:pPr>
      <w:ind w:left="480"/>
    </w:pPr>
    <w:rPr>
      <w:sz w:val="20"/>
      <w:szCs w:val="20"/>
    </w:rPr>
  </w:style>
  <w:style w:type="paragraph" w:styleId="Kazalovsebine5">
    <w:name w:val="toc 5"/>
    <w:basedOn w:val="Navaden"/>
    <w:next w:val="Navaden"/>
    <w:autoRedefine/>
    <w:semiHidden/>
    <w:rsid w:val="00A97F9F"/>
    <w:pPr>
      <w:ind w:left="720"/>
    </w:pPr>
    <w:rPr>
      <w:sz w:val="20"/>
      <w:szCs w:val="20"/>
    </w:rPr>
  </w:style>
  <w:style w:type="paragraph" w:styleId="Kazalovsebine6">
    <w:name w:val="toc 6"/>
    <w:basedOn w:val="Navaden"/>
    <w:next w:val="Navaden"/>
    <w:autoRedefine/>
    <w:semiHidden/>
    <w:rsid w:val="00A97F9F"/>
    <w:pPr>
      <w:ind w:left="960"/>
    </w:pPr>
    <w:rPr>
      <w:sz w:val="20"/>
      <w:szCs w:val="20"/>
    </w:rPr>
  </w:style>
  <w:style w:type="paragraph" w:styleId="Kazalovsebine7">
    <w:name w:val="toc 7"/>
    <w:basedOn w:val="Navaden"/>
    <w:next w:val="Navaden"/>
    <w:autoRedefine/>
    <w:semiHidden/>
    <w:rsid w:val="00A97F9F"/>
    <w:pPr>
      <w:ind w:left="1200"/>
    </w:pPr>
    <w:rPr>
      <w:sz w:val="20"/>
      <w:szCs w:val="20"/>
    </w:rPr>
  </w:style>
  <w:style w:type="paragraph" w:styleId="Kazalovsebine8">
    <w:name w:val="toc 8"/>
    <w:basedOn w:val="Navaden"/>
    <w:next w:val="Navaden"/>
    <w:autoRedefine/>
    <w:semiHidden/>
    <w:rsid w:val="00A97F9F"/>
    <w:pPr>
      <w:ind w:left="1440"/>
    </w:pPr>
    <w:rPr>
      <w:sz w:val="20"/>
      <w:szCs w:val="20"/>
    </w:rPr>
  </w:style>
  <w:style w:type="paragraph" w:styleId="Kazalovsebine9">
    <w:name w:val="toc 9"/>
    <w:basedOn w:val="Navaden"/>
    <w:next w:val="Navaden"/>
    <w:autoRedefine/>
    <w:semiHidden/>
    <w:rsid w:val="00A97F9F"/>
    <w:pPr>
      <w:ind w:left="1680"/>
    </w:pPr>
    <w:rPr>
      <w:sz w:val="20"/>
      <w:szCs w:val="20"/>
    </w:rPr>
  </w:style>
  <w:style w:type="paragraph" w:styleId="Telobesedila2">
    <w:name w:val="Body Text 2"/>
    <w:basedOn w:val="Navaden"/>
    <w:rsid w:val="00DF607D"/>
    <w:pPr>
      <w:spacing w:after="120" w:line="48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C2E82"/>
    <w:rPr>
      <w:rFonts w:eastAsia="Lucida Sans Unicode"/>
      <w:kern w:val="1"/>
      <w:sz w:val="24"/>
      <w:szCs w:val="24"/>
    </w:rPr>
  </w:style>
  <w:style w:type="paragraph" w:styleId="Besedilooblaka">
    <w:name w:val="Balloon Text"/>
    <w:basedOn w:val="Navaden"/>
    <w:link w:val="BesedilooblakaZnak"/>
    <w:rsid w:val="00AC2E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C2E82"/>
    <w:rPr>
      <w:rFonts w:ascii="Tahoma" w:eastAsia="Lucida Sans Unicode" w:hAnsi="Tahoma" w:cs="Tahoma"/>
      <w:kern w:val="1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267E14"/>
    <w:rPr>
      <w:rFonts w:eastAsia="Lucida Sans Unicode"/>
      <w:kern w:val="1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47272F"/>
    <w:pPr>
      <w:widowControl/>
      <w:suppressAutoHyphens w:val="0"/>
      <w:ind w:left="720"/>
      <w:contextualSpacing/>
    </w:pPr>
    <w:rPr>
      <w:rFonts w:eastAsia="Times New Roman"/>
      <w:kern w:val="0"/>
      <w:sz w:val="20"/>
      <w:szCs w:val="20"/>
    </w:rPr>
  </w:style>
  <w:style w:type="paragraph" w:customStyle="1" w:styleId="p">
    <w:name w:val="p"/>
    <w:basedOn w:val="Navaden"/>
    <w:rsid w:val="0047272F"/>
    <w:pPr>
      <w:widowControl/>
      <w:suppressAutoHyphens w:val="0"/>
      <w:spacing w:before="60" w:after="15"/>
      <w:ind w:left="15" w:right="15" w:firstLine="240"/>
      <w:jc w:val="both"/>
    </w:pPr>
    <w:rPr>
      <w:rFonts w:ascii="Arial" w:eastAsia="Times New Roman" w:hAnsi="Arial" w:cs="Arial"/>
      <w:color w:val="222222"/>
      <w:kern w:val="0"/>
      <w:sz w:val="22"/>
      <w:szCs w:val="22"/>
    </w:rPr>
  </w:style>
  <w:style w:type="paragraph" w:customStyle="1" w:styleId="Odstavekseznama1">
    <w:name w:val="Odstavek seznama1"/>
    <w:basedOn w:val="Navaden"/>
    <w:uiPriority w:val="99"/>
    <w:rsid w:val="0047272F"/>
    <w:pPr>
      <w:widowControl/>
      <w:suppressAutoHyphens w:val="0"/>
      <w:ind w:left="708"/>
    </w:pPr>
    <w:rPr>
      <w:rFonts w:eastAsia="Times New Roman"/>
      <w:kern w:val="0"/>
      <w:sz w:val="20"/>
      <w:szCs w:val="20"/>
    </w:rPr>
  </w:style>
  <w:style w:type="character" w:styleId="Pripombasklic">
    <w:name w:val="annotation reference"/>
    <w:basedOn w:val="Privzetapisavaodstavka"/>
    <w:rsid w:val="006C24EB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6C24EB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6C24EB"/>
    <w:rPr>
      <w:rFonts w:eastAsia="Lucida Sans Unicode"/>
      <w:kern w:val="1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rsid w:val="006C24E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rsid w:val="006C24EB"/>
    <w:rPr>
      <w:rFonts w:eastAsia="Lucida Sans Unicode"/>
      <w:b/>
      <w:bCs/>
      <w:kern w:val="1"/>
    </w:rPr>
  </w:style>
  <w:style w:type="paragraph" w:customStyle="1" w:styleId="Enclosure">
    <w:name w:val="Enclosure"/>
    <w:basedOn w:val="Navaden"/>
    <w:next w:val="Navaden"/>
    <w:uiPriority w:val="99"/>
    <w:rsid w:val="00680B54"/>
    <w:pPr>
      <w:keepNext/>
      <w:keepLines/>
      <w:widowControl/>
      <w:suppressAutoHyphens w:val="0"/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eastAsia="Times New Roman" w:hAnsi="Arial"/>
      <w:spacing w:val="-5"/>
      <w:kern w:val="0"/>
      <w:sz w:val="20"/>
      <w:szCs w:val="20"/>
      <w:lang w:val="en-US" w:eastAsia="en-US"/>
    </w:rPr>
  </w:style>
  <w:style w:type="paragraph" w:styleId="Telobesedila3">
    <w:name w:val="Body Text 3"/>
    <w:basedOn w:val="Navaden"/>
    <w:link w:val="Telobesedila3Znak"/>
    <w:rsid w:val="00AC52A2"/>
    <w:pPr>
      <w:widowControl/>
      <w:suppressAutoHyphens w:val="0"/>
      <w:spacing w:after="120"/>
    </w:pPr>
    <w:rPr>
      <w:rFonts w:eastAsia="Times New Roman"/>
      <w:kern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AC52A2"/>
    <w:rPr>
      <w:sz w:val="16"/>
      <w:szCs w:val="16"/>
    </w:rPr>
  </w:style>
  <w:style w:type="character" w:styleId="Neenpoudarek">
    <w:name w:val="Subtle Emphasis"/>
    <w:basedOn w:val="Privzetapisavaodstavka"/>
    <w:uiPriority w:val="19"/>
    <w:qFormat/>
    <w:rsid w:val="00AC52A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1B7AB-6F4F-4383-9B5A-36C63635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2916</Words>
  <Characters>16625</Characters>
  <Application>Microsoft Office Word</Application>
  <DocSecurity>0</DocSecurity>
  <Lines>138</Lines>
  <Paragraphs>39</Paragraphs>
  <ScaleCrop>false</ScaleCrop>
  <HeadingPairs>
    <vt:vector size="10" baseType="variant">
      <vt:variant>
        <vt:lpstr>Naslov</vt:lpstr>
      </vt:variant>
      <vt:variant>
        <vt:i4>1</vt:i4>
      </vt:variant>
      <vt:variant>
        <vt:lpstr>Podnaslovi</vt:lpstr>
      </vt:variant>
      <vt:variant>
        <vt:i4>2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4" baseType="lpstr">
      <vt:lpstr/>
      <vt:lpstr>PRIJAVNI OBRAZEC</vt:lpstr>
      <vt:lpstr>OBVEZNE  PRILOGE</vt:lpstr>
      <vt:lpstr/>
      <vt:lpstr/>
      <vt:lpstr/>
      <vt:lpstr/>
      <vt:lpstr>OSNOVNI PODATKI O JAVNEM RAZPISU</vt:lpstr>
      <vt:lpstr>OBVEZNE  PRILOGE</vt:lpstr>
      <vt:lpstr/>
      <vt:lpstr>MERILA ZA IZBOR VLOG</vt:lpstr>
      <vt:lpstr/>
      <vt:lpstr>IZJAVA O IZPOLNJEVANJU IN SPREJEMANJU POGOJEV JAVNEGA RAZPISA</vt:lpstr>
      <vt:lpstr>VZOREC POGODBE</vt:lpstr>
    </vt:vector>
  </TitlesOfParts>
  <Company>Občina Brežice</Company>
  <LinksUpToDate>false</LinksUpToDate>
  <CharactersWithSpaces>19502</CharactersWithSpaces>
  <SharedDoc>false</SharedDoc>
  <HLinks>
    <vt:vector size="48" baseType="variant">
      <vt:variant>
        <vt:i4>4653142</vt:i4>
      </vt:variant>
      <vt:variant>
        <vt:i4>39</vt:i4>
      </vt:variant>
      <vt:variant>
        <vt:i4>0</vt:i4>
      </vt:variant>
      <vt:variant>
        <vt:i4>5</vt:i4>
      </vt:variant>
      <vt:variant>
        <vt:lpwstr>http://www.obcina.kobarid.si/</vt:lpwstr>
      </vt:variant>
      <vt:variant>
        <vt:lpwstr/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_Toc190574508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_Toc190574507</vt:lpwstr>
      </vt:variant>
      <vt:variant>
        <vt:i4>2031667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_Toc190574506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_Toc190574505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_Toc190574504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_Toc190574503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_Toc190574502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ZPT Brežice Milena Vranetič</dc:creator>
  <cp:lastModifiedBy>Tadej Volarič</cp:lastModifiedBy>
  <cp:revision>2</cp:revision>
  <cp:lastPrinted>2022-03-16T07:32:00Z</cp:lastPrinted>
  <dcterms:created xsi:type="dcterms:W3CDTF">2026-01-06T07:46:00Z</dcterms:created>
  <dcterms:modified xsi:type="dcterms:W3CDTF">2026-01-06T07:46:00Z</dcterms:modified>
</cp:coreProperties>
</file>